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D7D" w:rsidRDefault="006E0D7D" w:rsidP="001075D0">
      <w:pPr>
        <w:tabs>
          <w:tab w:val="left" w:pos="4000"/>
        </w:tabs>
        <w:spacing w:line="276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6E0D7D" w:rsidRDefault="006E0D7D" w:rsidP="006E0D7D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записка к контрольно-измерит</w:t>
      </w:r>
      <w:r w:rsidR="00D167B2">
        <w:rPr>
          <w:rFonts w:ascii="Times New Roman" w:hAnsi="Times New Roman"/>
          <w:sz w:val="28"/>
          <w:szCs w:val="28"/>
        </w:rPr>
        <w:t>ельным материалам по географии 10</w:t>
      </w:r>
      <w:r>
        <w:rPr>
          <w:rFonts w:ascii="Times New Roman" w:hAnsi="Times New Roman"/>
          <w:sz w:val="28"/>
          <w:szCs w:val="28"/>
        </w:rPr>
        <w:t xml:space="preserve"> класс.</w:t>
      </w:r>
    </w:p>
    <w:p w:rsidR="006E0D7D" w:rsidRDefault="006E0D7D" w:rsidP="00B91E47">
      <w:pPr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1.Назначение работы</w:t>
      </w:r>
    </w:p>
    <w:p w:rsidR="006E0D7D" w:rsidRDefault="006E0D7D" w:rsidP="003F0000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Контрольно-измерительные материалы позволяют оценить уровень з</w:t>
      </w:r>
      <w:r w:rsidR="00D167B2">
        <w:rPr>
          <w:rFonts w:ascii="Times New Roman" w:hAnsi="Times New Roman"/>
          <w:sz w:val="24"/>
          <w:szCs w:val="24"/>
        </w:rPr>
        <w:t>наний по географии 10</w:t>
      </w:r>
      <w:r>
        <w:rPr>
          <w:rFonts w:ascii="Times New Roman" w:hAnsi="Times New Roman"/>
          <w:sz w:val="24"/>
          <w:szCs w:val="24"/>
        </w:rPr>
        <w:t xml:space="preserve"> класса.</w:t>
      </w:r>
    </w:p>
    <w:p w:rsidR="003F0000" w:rsidRDefault="006E0D7D" w:rsidP="003F0000">
      <w:pPr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2.Структура работы</w:t>
      </w:r>
    </w:p>
    <w:p w:rsidR="006E0D7D" w:rsidRPr="003F0000" w:rsidRDefault="003F0000" w:rsidP="003F0000">
      <w:pPr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Работы состоя</w:t>
      </w:r>
      <w:r w:rsidR="006E0D7D">
        <w:rPr>
          <w:rFonts w:ascii="Times New Roman" w:hAnsi="Times New Roman"/>
          <w:sz w:val="24"/>
          <w:szCs w:val="24"/>
        </w:rPr>
        <w:t xml:space="preserve">т из одной части, </w:t>
      </w:r>
      <w:r w:rsidR="00C713F9">
        <w:rPr>
          <w:rFonts w:ascii="Times New Roman" w:hAnsi="Times New Roman"/>
          <w:sz w:val="24"/>
          <w:szCs w:val="24"/>
        </w:rPr>
        <w:t>кроме входной контрольной работы и промежуточной</w:t>
      </w:r>
      <w:proofErr w:type="gramStart"/>
      <w:r w:rsidR="00C713F9">
        <w:rPr>
          <w:rFonts w:ascii="Times New Roman" w:hAnsi="Times New Roman"/>
          <w:sz w:val="24"/>
          <w:szCs w:val="24"/>
        </w:rPr>
        <w:t>.</w:t>
      </w:r>
      <w:proofErr w:type="gramEnd"/>
      <w:r w:rsidR="00C713F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713F9">
        <w:rPr>
          <w:rFonts w:ascii="Times New Roman" w:hAnsi="Times New Roman"/>
          <w:sz w:val="24"/>
          <w:szCs w:val="24"/>
        </w:rPr>
        <w:t>к</w:t>
      </w:r>
      <w:proofErr w:type="gramEnd"/>
      <w:r w:rsidR="00C713F9">
        <w:rPr>
          <w:rFonts w:ascii="Times New Roman" w:hAnsi="Times New Roman"/>
          <w:sz w:val="24"/>
          <w:szCs w:val="24"/>
        </w:rPr>
        <w:t>оторыесостоят из двух частей. Они направлены</w:t>
      </w:r>
      <w:r w:rsidR="006E0D7D">
        <w:rPr>
          <w:rFonts w:ascii="Times New Roman" w:hAnsi="Times New Roman"/>
          <w:sz w:val="24"/>
          <w:szCs w:val="24"/>
        </w:rPr>
        <w:t xml:space="preserve"> на проверку овладения содержанием курса по географии по следующим темам: </w:t>
      </w:r>
    </w:p>
    <w:p w:rsidR="003F0000" w:rsidRPr="003F0000" w:rsidRDefault="00D167B2" w:rsidP="003F0000">
      <w:pPr>
        <w:pStyle w:val="a3"/>
        <w:numPr>
          <w:ilvl w:val="0"/>
          <w:numId w:val="40"/>
        </w:numPr>
        <w:spacing w:line="276" w:lineRule="auto"/>
      </w:pPr>
      <w:r w:rsidRPr="003F0000">
        <w:t xml:space="preserve">Природа и человек в современном мире. </w:t>
      </w:r>
    </w:p>
    <w:p w:rsidR="003F0000" w:rsidRPr="003F0000" w:rsidRDefault="00D167B2" w:rsidP="003F0000">
      <w:pPr>
        <w:pStyle w:val="a3"/>
        <w:numPr>
          <w:ilvl w:val="0"/>
          <w:numId w:val="40"/>
        </w:numPr>
        <w:spacing w:line="276" w:lineRule="auto"/>
      </w:pPr>
      <w:r w:rsidRPr="003F0000">
        <w:t xml:space="preserve">География мирового хозяйства. </w:t>
      </w:r>
    </w:p>
    <w:p w:rsidR="003F0000" w:rsidRPr="003F0000" w:rsidRDefault="00D167B2" w:rsidP="003F0000">
      <w:pPr>
        <w:pStyle w:val="a3"/>
        <w:numPr>
          <w:ilvl w:val="0"/>
          <w:numId w:val="40"/>
        </w:numPr>
        <w:spacing w:line="276" w:lineRule="auto"/>
      </w:pPr>
      <w:r w:rsidRPr="003F0000">
        <w:t xml:space="preserve">Международное разделение труда.  </w:t>
      </w:r>
    </w:p>
    <w:p w:rsidR="003F0000" w:rsidRDefault="00D167B2" w:rsidP="003F0000">
      <w:pPr>
        <w:pStyle w:val="a3"/>
        <w:numPr>
          <w:ilvl w:val="0"/>
          <w:numId w:val="40"/>
        </w:numPr>
        <w:spacing w:line="276" w:lineRule="auto"/>
      </w:pPr>
      <w:r w:rsidRPr="003F0000">
        <w:t xml:space="preserve">Регионы мира - Северная Америка, Латинская Америка, </w:t>
      </w:r>
    </w:p>
    <w:p w:rsidR="003F0000" w:rsidRPr="003F0000" w:rsidRDefault="00D167B2" w:rsidP="003F0000">
      <w:pPr>
        <w:pStyle w:val="a3"/>
        <w:spacing w:line="276" w:lineRule="auto"/>
        <w:ind w:left="1429"/>
      </w:pPr>
      <w:r w:rsidRPr="003F0000">
        <w:t>Зарубежная Европа, Зарубежная Азия, Африка, Австралия и Океания.</w:t>
      </w:r>
    </w:p>
    <w:p w:rsidR="003F0000" w:rsidRPr="003F0000" w:rsidRDefault="00D167B2" w:rsidP="003F0000">
      <w:pPr>
        <w:pStyle w:val="a3"/>
        <w:numPr>
          <w:ilvl w:val="0"/>
          <w:numId w:val="40"/>
        </w:numPr>
        <w:spacing w:line="276" w:lineRule="auto"/>
      </w:pPr>
      <w:r w:rsidRPr="003F0000">
        <w:t xml:space="preserve">Страны Зарубежной Европы. </w:t>
      </w:r>
    </w:p>
    <w:p w:rsidR="003F0000" w:rsidRPr="003F0000" w:rsidRDefault="00D167B2" w:rsidP="003F0000">
      <w:pPr>
        <w:pStyle w:val="a3"/>
        <w:numPr>
          <w:ilvl w:val="0"/>
          <w:numId w:val="40"/>
        </w:numPr>
        <w:spacing w:line="276" w:lineRule="auto"/>
      </w:pPr>
      <w:r w:rsidRPr="003F0000">
        <w:t xml:space="preserve">Страны Зарубежной Азии. </w:t>
      </w:r>
    </w:p>
    <w:p w:rsidR="003F0000" w:rsidRPr="003F0000" w:rsidRDefault="00D167B2" w:rsidP="003F0000">
      <w:pPr>
        <w:pStyle w:val="a3"/>
        <w:numPr>
          <w:ilvl w:val="0"/>
          <w:numId w:val="40"/>
        </w:numPr>
        <w:spacing w:line="276" w:lineRule="auto"/>
      </w:pPr>
      <w:r w:rsidRPr="003F0000">
        <w:t xml:space="preserve">Россия в современном мире. </w:t>
      </w:r>
    </w:p>
    <w:p w:rsidR="006E0D7D" w:rsidRDefault="006E0D7D" w:rsidP="003F0000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Контрольная работа по географии проводится в форме теста с выбором одного правильного ответа (</w:t>
      </w:r>
      <w:r w:rsidR="00D167B2">
        <w:rPr>
          <w:rFonts w:ascii="Times New Roman" w:hAnsi="Times New Roman"/>
          <w:sz w:val="24"/>
          <w:szCs w:val="24"/>
        </w:rPr>
        <w:t>от 15 до 20</w:t>
      </w:r>
      <w:r>
        <w:rPr>
          <w:rFonts w:ascii="Times New Roman" w:hAnsi="Times New Roman"/>
          <w:sz w:val="24"/>
          <w:szCs w:val="24"/>
        </w:rPr>
        <w:t xml:space="preserve"> заданий).</w:t>
      </w:r>
    </w:p>
    <w:p w:rsidR="00B91E47" w:rsidRDefault="006E0D7D" w:rsidP="006E0D7D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Некоторые работы содержат задания на подбор, из предложенного списка, верных утверждений д</w:t>
      </w:r>
      <w:r w:rsidR="00D167B2">
        <w:rPr>
          <w:rFonts w:ascii="Times New Roman" w:hAnsi="Times New Roman"/>
          <w:sz w:val="24"/>
          <w:szCs w:val="24"/>
        </w:rPr>
        <w:t xml:space="preserve">ля каждого </w:t>
      </w:r>
      <w:proofErr w:type="spellStart"/>
      <w:r w:rsidR="00D167B2">
        <w:rPr>
          <w:rFonts w:ascii="Times New Roman" w:hAnsi="Times New Roman"/>
          <w:sz w:val="24"/>
          <w:szCs w:val="24"/>
        </w:rPr>
        <w:t>региона</w:t>
      </w:r>
      <w:proofErr w:type="gramStart"/>
      <w:r>
        <w:rPr>
          <w:rFonts w:ascii="Times New Roman" w:hAnsi="Times New Roman"/>
          <w:sz w:val="24"/>
          <w:szCs w:val="24"/>
        </w:rPr>
        <w:t>,н</w:t>
      </w:r>
      <w:proofErr w:type="gramEnd"/>
      <w:r>
        <w:rPr>
          <w:rFonts w:ascii="Times New Roman" w:hAnsi="Times New Roman"/>
          <w:sz w:val="24"/>
          <w:szCs w:val="24"/>
        </w:rPr>
        <w:t>а</w:t>
      </w:r>
      <w:proofErr w:type="spellEnd"/>
      <w:r>
        <w:rPr>
          <w:rFonts w:ascii="Times New Roman" w:hAnsi="Times New Roman"/>
          <w:sz w:val="24"/>
          <w:szCs w:val="24"/>
        </w:rPr>
        <w:t xml:space="preserve"> приведение в </w:t>
      </w:r>
      <w:proofErr w:type="spellStart"/>
      <w:r>
        <w:rPr>
          <w:rFonts w:ascii="Times New Roman" w:hAnsi="Times New Roman"/>
          <w:sz w:val="24"/>
          <w:szCs w:val="24"/>
        </w:rPr>
        <w:t>соответветствие</w:t>
      </w:r>
      <w:proofErr w:type="spellEnd"/>
      <w:r w:rsidR="00223D07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предприятие и фактор размещения, предприятие и город, в котором он расположен,</w:t>
      </w:r>
      <w:r w:rsidR="00D167B2">
        <w:rPr>
          <w:rFonts w:ascii="Times New Roman" w:hAnsi="Times New Roman"/>
          <w:sz w:val="24"/>
          <w:szCs w:val="24"/>
        </w:rPr>
        <w:t xml:space="preserve"> электростанция и город, в котором она расположена</w:t>
      </w:r>
      <w:r>
        <w:rPr>
          <w:rFonts w:ascii="Times New Roman" w:hAnsi="Times New Roman"/>
          <w:sz w:val="24"/>
          <w:szCs w:val="24"/>
        </w:rPr>
        <w:t xml:space="preserve">, </w:t>
      </w:r>
      <w:r w:rsidR="00D167B2">
        <w:rPr>
          <w:rFonts w:ascii="Times New Roman" w:hAnsi="Times New Roman"/>
          <w:sz w:val="24"/>
          <w:szCs w:val="24"/>
        </w:rPr>
        <w:t>страну и ее отрасль специализации</w:t>
      </w:r>
      <w:r w:rsidR="00223D07">
        <w:rPr>
          <w:rFonts w:ascii="Times New Roman" w:hAnsi="Times New Roman"/>
          <w:sz w:val="24"/>
          <w:szCs w:val="24"/>
        </w:rPr>
        <w:t>)</w:t>
      </w:r>
      <w:r w:rsidR="00B91E47">
        <w:rPr>
          <w:rFonts w:ascii="Times New Roman" w:hAnsi="Times New Roman"/>
          <w:sz w:val="24"/>
          <w:szCs w:val="24"/>
        </w:rPr>
        <w:t>.</w:t>
      </w:r>
    </w:p>
    <w:p w:rsidR="006E0D7D" w:rsidRDefault="006E0D7D" w:rsidP="00B91E47">
      <w:pPr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Время выполнения работы</w:t>
      </w:r>
    </w:p>
    <w:p w:rsidR="006E0D7D" w:rsidRDefault="006E0D7D" w:rsidP="006E0D7D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выполнение всей работы отводится 40-60 минут.</w:t>
      </w:r>
    </w:p>
    <w:p w:rsidR="006E0D7D" w:rsidRDefault="006E0D7D" w:rsidP="00B91E47">
      <w:pPr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Оценивание работы</w:t>
      </w:r>
    </w:p>
    <w:p w:rsidR="006E0D7D" w:rsidRDefault="006E0D7D" w:rsidP="006E0D7D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оценивания результатов </w:t>
      </w:r>
      <w:r w:rsidR="00D167B2">
        <w:rPr>
          <w:rFonts w:ascii="Times New Roman" w:hAnsi="Times New Roman"/>
          <w:sz w:val="24"/>
          <w:szCs w:val="24"/>
        </w:rPr>
        <w:t>выполненных работ,</w:t>
      </w:r>
      <w:r>
        <w:rPr>
          <w:rFonts w:ascii="Times New Roman" w:hAnsi="Times New Roman"/>
          <w:sz w:val="24"/>
          <w:szCs w:val="24"/>
        </w:rPr>
        <w:t xml:space="preserve"> обучающихся используется общий балл. Общая сумма баллов за все правильные ответы составляет наивысший балл. Задание </w:t>
      </w:r>
      <w:r w:rsidR="00C713F9">
        <w:rPr>
          <w:rFonts w:ascii="Times New Roman" w:hAnsi="Times New Roman"/>
          <w:sz w:val="24"/>
          <w:szCs w:val="24"/>
        </w:rPr>
        <w:t>части</w:t>
      </w:r>
      <w:proofErr w:type="gramStart"/>
      <w:r w:rsidR="00C713F9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="00C713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оценивается в 1 балл</w:t>
      </w:r>
      <w:r w:rsidR="00C713F9">
        <w:rPr>
          <w:rFonts w:ascii="Times New Roman" w:hAnsi="Times New Roman"/>
          <w:sz w:val="24"/>
          <w:szCs w:val="24"/>
        </w:rPr>
        <w:t xml:space="preserve">, части В </w:t>
      </w:r>
      <w:proofErr w:type="spellStart"/>
      <w:r w:rsidR="00C713F9">
        <w:rPr>
          <w:rFonts w:ascii="Times New Roman" w:hAnsi="Times New Roman"/>
          <w:sz w:val="24"/>
          <w:szCs w:val="24"/>
        </w:rPr>
        <w:t>в</w:t>
      </w:r>
      <w:proofErr w:type="spellEnd"/>
      <w:r w:rsidR="00C713F9">
        <w:rPr>
          <w:rFonts w:ascii="Times New Roman" w:hAnsi="Times New Roman"/>
          <w:sz w:val="24"/>
          <w:szCs w:val="24"/>
        </w:rPr>
        <w:t xml:space="preserve"> 2 балла и считаю</w:t>
      </w:r>
      <w:r>
        <w:rPr>
          <w:rFonts w:ascii="Times New Roman" w:hAnsi="Times New Roman"/>
          <w:sz w:val="24"/>
          <w:szCs w:val="24"/>
        </w:rPr>
        <w:t>тся выполненным</w:t>
      </w:r>
      <w:r w:rsidR="00C713F9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верно, если записан верный ответ и приведено правильно соотношение, написано полное определение.</w:t>
      </w:r>
    </w:p>
    <w:p w:rsidR="006E0D7D" w:rsidRDefault="006E0D7D" w:rsidP="00B91E47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Дополнительные материалы и оборудование: </w:t>
      </w:r>
      <w:r>
        <w:rPr>
          <w:rFonts w:ascii="Times New Roman" w:hAnsi="Times New Roman"/>
          <w:sz w:val="24"/>
          <w:szCs w:val="24"/>
        </w:rPr>
        <w:t xml:space="preserve">допускается использованиефизической карты России, физической карты мира, политической карты мира. </w:t>
      </w:r>
    </w:p>
    <w:p w:rsidR="006E0D7D" w:rsidRDefault="006E0D7D" w:rsidP="006E0D7D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6E0D7D" w:rsidRDefault="006E0D7D" w:rsidP="006E0D7D">
      <w:pPr>
        <w:tabs>
          <w:tab w:val="left" w:pos="426"/>
          <w:tab w:val="left" w:pos="4000"/>
        </w:tabs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</w:p>
    <w:p w:rsidR="006E0D7D" w:rsidRDefault="006E0D7D" w:rsidP="006E0D7D">
      <w:pPr>
        <w:tabs>
          <w:tab w:val="left" w:pos="426"/>
          <w:tab w:val="left" w:pos="4000"/>
        </w:tabs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</w:p>
    <w:p w:rsidR="006E0D7D" w:rsidRDefault="006E0D7D" w:rsidP="006E0D7D">
      <w:pPr>
        <w:tabs>
          <w:tab w:val="left" w:pos="426"/>
          <w:tab w:val="left" w:pos="4000"/>
        </w:tabs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</w:p>
    <w:p w:rsidR="006E0D7D" w:rsidRDefault="006E0D7D" w:rsidP="006E0D7D">
      <w:pPr>
        <w:tabs>
          <w:tab w:val="left" w:pos="426"/>
          <w:tab w:val="left" w:pos="4000"/>
        </w:tabs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</w:p>
    <w:p w:rsidR="006E0D7D" w:rsidRDefault="006E0D7D" w:rsidP="006E0D7D">
      <w:pPr>
        <w:tabs>
          <w:tab w:val="left" w:pos="426"/>
          <w:tab w:val="left" w:pos="4000"/>
        </w:tabs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</w:p>
    <w:p w:rsidR="006E0D7D" w:rsidRDefault="006E0D7D" w:rsidP="006E0D7D">
      <w:pPr>
        <w:tabs>
          <w:tab w:val="left" w:pos="426"/>
          <w:tab w:val="left" w:pos="4000"/>
        </w:tabs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</w:p>
    <w:p w:rsidR="006E0D7D" w:rsidRDefault="006E0D7D" w:rsidP="006E0D7D">
      <w:pPr>
        <w:tabs>
          <w:tab w:val="left" w:pos="426"/>
          <w:tab w:val="left" w:pos="4000"/>
        </w:tabs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</w:p>
    <w:p w:rsidR="008C7895" w:rsidRDefault="008C7895" w:rsidP="00265FFA">
      <w:pPr>
        <w:tabs>
          <w:tab w:val="left" w:pos="4000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8C7895" w:rsidRDefault="008C7895" w:rsidP="00265FFA">
      <w:pPr>
        <w:tabs>
          <w:tab w:val="left" w:pos="4000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8C7895" w:rsidRDefault="008C7895" w:rsidP="00265FFA">
      <w:pPr>
        <w:tabs>
          <w:tab w:val="left" w:pos="4000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8C7895" w:rsidRDefault="008C7895" w:rsidP="00265FFA">
      <w:pPr>
        <w:tabs>
          <w:tab w:val="left" w:pos="4000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8C7895" w:rsidRDefault="008C7895" w:rsidP="00265FFA">
      <w:pPr>
        <w:tabs>
          <w:tab w:val="left" w:pos="4000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8C7895" w:rsidRDefault="008C7895" w:rsidP="00265FFA">
      <w:pPr>
        <w:tabs>
          <w:tab w:val="left" w:pos="4000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3F0000" w:rsidRDefault="003F0000" w:rsidP="001075D0">
      <w:pPr>
        <w:spacing w:line="240" w:lineRule="auto"/>
        <w:ind w:firstLine="0"/>
        <w:rPr>
          <w:rFonts w:ascii="Times New Roman" w:hAnsi="Times New Roman"/>
          <w:sz w:val="24"/>
          <w:szCs w:val="24"/>
        </w:rPr>
      </w:pPr>
    </w:p>
    <w:p w:rsidR="001075D0" w:rsidRDefault="001075D0" w:rsidP="001075D0">
      <w:pPr>
        <w:spacing w:line="240" w:lineRule="auto"/>
        <w:ind w:firstLine="0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B55D37" w:rsidRPr="003F0000" w:rsidRDefault="00B55D37" w:rsidP="00B55D37">
      <w:pPr>
        <w:spacing w:line="240" w:lineRule="auto"/>
        <w:ind w:firstLine="0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3F0000">
        <w:rPr>
          <w:rFonts w:ascii="Times New Roman" w:eastAsiaTheme="minorEastAsia" w:hAnsi="Times New Roman"/>
          <w:b/>
          <w:sz w:val="28"/>
          <w:szCs w:val="28"/>
          <w:lang w:eastAsia="ru-RU"/>
        </w:rPr>
        <w:lastRenderedPageBreak/>
        <w:t>Входная контрольная работа 10  класса по географии</w:t>
      </w:r>
    </w:p>
    <w:p w:rsidR="00B55D37" w:rsidRPr="003F0000" w:rsidRDefault="00B55D37" w:rsidP="00B55D37">
      <w:pPr>
        <w:spacing w:line="240" w:lineRule="auto"/>
        <w:ind w:firstLine="0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B55D37" w:rsidRPr="003F0000" w:rsidRDefault="00B55D37" w:rsidP="00B55D37">
      <w:pPr>
        <w:spacing w:line="240" w:lineRule="auto"/>
        <w:ind w:firstLine="0"/>
        <w:jc w:val="left"/>
        <w:rPr>
          <w:rFonts w:ascii="Times New Roman" w:hAnsi="Times New Roman"/>
          <w:sz w:val="24"/>
          <w:szCs w:val="24"/>
          <w:lang w:eastAsia="ru-RU"/>
        </w:rPr>
      </w:pPr>
      <w:r w:rsidRPr="003F0000">
        <w:rPr>
          <w:rFonts w:ascii="Times New Roman" w:hAnsi="Times New Roman"/>
          <w:sz w:val="24"/>
          <w:szCs w:val="24"/>
          <w:lang w:eastAsia="ru-RU"/>
        </w:rPr>
        <w:t>ЧАСТЬ I.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1.Единицей территориального деления России не является: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А</w:t>
      </w:r>
      <w:proofErr w:type="gramStart"/>
      <w:r w:rsidRPr="00B55D37">
        <w:rPr>
          <w:rFonts w:ascii="Times New Roman" w:hAnsi="Times New Roman"/>
          <w:sz w:val="24"/>
          <w:szCs w:val="24"/>
          <w:lang w:eastAsia="ru-RU"/>
        </w:rPr>
        <w:t>)О</w:t>
      </w:r>
      <w:proofErr w:type="gramEnd"/>
      <w:r w:rsidRPr="00B55D37">
        <w:rPr>
          <w:rFonts w:ascii="Times New Roman" w:hAnsi="Times New Roman"/>
          <w:sz w:val="24"/>
          <w:szCs w:val="24"/>
          <w:lang w:eastAsia="ru-RU"/>
        </w:rPr>
        <w:t>бласть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Б</w:t>
      </w:r>
      <w:proofErr w:type="gramStart"/>
      <w:r w:rsidRPr="00B55D37">
        <w:rPr>
          <w:rFonts w:ascii="Times New Roman" w:hAnsi="Times New Roman"/>
          <w:sz w:val="24"/>
          <w:szCs w:val="24"/>
          <w:lang w:eastAsia="ru-RU"/>
        </w:rPr>
        <w:t>)А</w:t>
      </w:r>
      <w:proofErr w:type="gramEnd"/>
      <w:r w:rsidRPr="00B55D37">
        <w:rPr>
          <w:rFonts w:ascii="Times New Roman" w:hAnsi="Times New Roman"/>
          <w:sz w:val="24"/>
          <w:szCs w:val="24"/>
          <w:lang w:eastAsia="ru-RU"/>
        </w:rPr>
        <w:t>втономный округ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В</w:t>
      </w:r>
      <w:proofErr w:type="gramStart"/>
      <w:r w:rsidRPr="00B55D37">
        <w:rPr>
          <w:rFonts w:ascii="Times New Roman" w:hAnsi="Times New Roman"/>
          <w:sz w:val="24"/>
          <w:szCs w:val="24"/>
          <w:lang w:eastAsia="ru-RU"/>
        </w:rPr>
        <w:t>)Ф</w:t>
      </w:r>
      <w:proofErr w:type="gramEnd"/>
      <w:r w:rsidRPr="00B55D37">
        <w:rPr>
          <w:rFonts w:ascii="Times New Roman" w:hAnsi="Times New Roman"/>
          <w:sz w:val="24"/>
          <w:szCs w:val="24"/>
          <w:lang w:eastAsia="ru-RU"/>
        </w:rPr>
        <w:t>едеральная земля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Г</w:t>
      </w:r>
      <w:proofErr w:type="gramStart"/>
      <w:r w:rsidRPr="00B55D37">
        <w:rPr>
          <w:rFonts w:ascii="Times New Roman" w:hAnsi="Times New Roman"/>
          <w:sz w:val="24"/>
          <w:szCs w:val="24"/>
          <w:lang w:eastAsia="ru-RU"/>
        </w:rPr>
        <w:t>)Р</w:t>
      </w:r>
      <w:proofErr w:type="gramEnd"/>
      <w:r w:rsidRPr="00B55D37">
        <w:rPr>
          <w:rFonts w:ascii="Times New Roman" w:hAnsi="Times New Roman"/>
          <w:sz w:val="24"/>
          <w:szCs w:val="24"/>
          <w:lang w:eastAsia="ru-RU"/>
        </w:rPr>
        <w:t>еспублика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2. Оценка места страны на политической карте, ее отношение к различным государствам называют ее ___________ положением.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3.Среди перечисленных субъектов РФ наименьшей численностью населения обладает: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А</w:t>
      </w:r>
      <w:proofErr w:type="gramStart"/>
      <w:r w:rsidRPr="00B55D37">
        <w:rPr>
          <w:rFonts w:ascii="Times New Roman" w:hAnsi="Times New Roman"/>
          <w:sz w:val="24"/>
          <w:szCs w:val="24"/>
          <w:lang w:eastAsia="ru-RU"/>
        </w:rPr>
        <w:t>)Ч</w:t>
      </w:r>
      <w:proofErr w:type="gramEnd"/>
      <w:r w:rsidRPr="00B55D37">
        <w:rPr>
          <w:rFonts w:ascii="Times New Roman" w:hAnsi="Times New Roman"/>
          <w:sz w:val="24"/>
          <w:szCs w:val="24"/>
          <w:lang w:eastAsia="ru-RU"/>
        </w:rPr>
        <w:t>елябинская область          Б)Саратовская область;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В</w:t>
      </w:r>
      <w:proofErr w:type="gramStart"/>
      <w:r w:rsidRPr="00B55D37">
        <w:rPr>
          <w:rFonts w:ascii="Times New Roman" w:hAnsi="Times New Roman"/>
          <w:sz w:val="24"/>
          <w:szCs w:val="24"/>
          <w:lang w:eastAsia="ru-RU"/>
        </w:rPr>
        <w:t>)К</w:t>
      </w:r>
      <w:proofErr w:type="gramEnd"/>
      <w:r w:rsidRPr="00B55D37">
        <w:rPr>
          <w:rFonts w:ascii="Times New Roman" w:hAnsi="Times New Roman"/>
          <w:sz w:val="24"/>
          <w:szCs w:val="24"/>
          <w:lang w:eastAsia="ru-RU"/>
        </w:rPr>
        <w:t>емеровская область          Г)Магаданская область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4.Среди перечисленных народов России наибольшую численность имеют: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А</w:t>
      </w:r>
      <w:proofErr w:type="gramStart"/>
      <w:r w:rsidRPr="00B55D37">
        <w:rPr>
          <w:rFonts w:ascii="Times New Roman" w:hAnsi="Times New Roman"/>
          <w:sz w:val="24"/>
          <w:szCs w:val="24"/>
          <w:lang w:eastAsia="ru-RU"/>
        </w:rPr>
        <w:t>)Н</w:t>
      </w:r>
      <w:proofErr w:type="gramEnd"/>
      <w:r w:rsidRPr="00B55D37">
        <w:rPr>
          <w:rFonts w:ascii="Times New Roman" w:hAnsi="Times New Roman"/>
          <w:sz w:val="24"/>
          <w:szCs w:val="24"/>
          <w:lang w:eastAsia="ru-RU"/>
        </w:rPr>
        <w:t>енцы и нанайцы                Б)Чуваши и мордва;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В</w:t>
      </w:r>
      <w:proofErr w:type="gramStart"/>
      <w:r w:rsidRPr="00B55D37">
        <w:rPr>
          <w:rFonts w:ascii="Times New Roman" w:hAnsi="Times New Roman"/>
          <w:sz w:val="24"/>
          <w:szCs w:val="24"/>
          <w:lang w:eastAsia="ru-RU"/>
        </w:rPr>
        <w:t>)К</w:t>
      </w:r>
      <w:proofErr w:type="gramEnd"/>
      <w:r w:rsidRPr="00B55D37">
        <w:rPr>
          <w:rFonts w:ascii="Times New Roman" w:hAnsi="Times New Roman"/>
          <w:sz w:val="24"/>
          <w:szCs w:val="24"/>
          <w:lang w:eastAsia="ru-RU"/>
        </w:rPr>
        <w:t xml:space="preserve">алмыки и </w:t>
      </w:r>
      <w:proofErr w:type="spellStart"/>
      <w:r w:rsidRPr="00B55D37">
        <w:rPr>
          <w:rFonts w:ascii="Times New Roman" w:hAnsi="Times New Roman"/>
          <w:sz w:val="24"/>
          <w:szCs w:val="24"/>
          <w:lang w:eastAsia="ru-RU"/>
        </w:rPr>
        <w:t>нагайцы</w:t>
      </w:r>
      <w:proofErr w:type="spellEnd"/>
      <w:r w:rsidRPr="00B55D37">
        <w:rPr>
          <w:rFonts w:ascii="Times New Roman" w:hAnsi="Times New Roman"/>
          <w:sz w:val="24"/>
          <w:szCs w:val="24"/>
          <w:lang w:eastAsia="ru-RU"/>
        </w:rPr>
        <w:t>             Г)Ханты и манси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5.Наиболее высокая рождаемость характерна для: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А</w:t>
      </w:r>
      <w:proofErr w:type="gramStart"/>
      <w:r w:rsidRPr="00B55D37">
        <w:rPr>
          <w:rFonts w:ascii="Times New Roman" w:hAnsi="Times New Roman"/>
          <w:sz w:val="24"/>
          <w:szCs w:val="24"/>
          <w:lang w:eastAsia="ru-RU"/>
        </w:rPr>
        <w:t>)С</w:t>
      </w:r>
      <w:proofErr w:type="gramEnd"/>
      <w:r w:rsidRPr="00B55D37">
        <w:rPr>
          <w:rFonts w:ascii="Times New Roman" w:hAnsi="Times New Roman"/>
          <w:sz w:val="24"/>
          <w:szCs w:val="24"/>
          <w:lang w:eastAsia="ru-RU"/>
        </w:rPr>
        <w:t>моленской области           Б) Омской области;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В) Ингушетии                          Г</w:t>
      </w:r>
      <w:proofErr w:type="gramStart"/>
      <w:r w:rsidRPr="00B55D37">
        <w:rPr>
          <w:rFonts w:ascii="Times New Roman" w:hAnsi="Times New Roman"/>
          <w:sz w:val="24"/>
          <w:szCs w:val="24"/>
          <w:lang w:eastAsia="ru-RU"/>
        </w:rPr>
        <w:t>)О</w:t>
      </w:r>
      <w:proofErr w:type="gramEnd"/>
      <w:r w:rsidRPr="00B55D37">
        <w:rPr>
          <w:rFonts w:ascii="Times New Roman" w:hAnsi="Times New Roman"/>
          <w:sz w:val="24"/>
          <w:szCs w:val="24"/>
          <w:lang w:eastAsia="ru-RU"/>
        </w:rPr>
        <w:t>ренбургской области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6. Какие районы специализируются на развитии овцеводства: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А) Урал и Западная Сибирь    Б) Северный Кавказ и юг Сибири;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В) Северный Кавказ и Московская область   Г) Районы тундровой зоны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7. Какой вид транспорта наиболее дорогой?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А) Железнодорожный         Б) Авиационный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В) Трубопроводный             Г) Морской;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8.В европейской части России расположены угольные бассейны: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А</w:t>
      </w:r>
      <w:proofErr w:type="gramStart"/>
      <w:r w:rsidRPr="00B55D37">
        <w:rPr>
          <w:rFonts w:ascii="Times New Roman" w:hAnsi="Times New Roman"/>
          <w:sz w:val="24"/>
          <w:szCs w:val="24"/>
          <w:lang w:eastAsia="ru-RU"/>
        </w:rPr>
        <w:t>)П</w:t>
      </w:r>
      <w:proofErr w:type="gramEnd"/>
      <w:r w:rsidRPr="00B55D37">
        <w:rPr>
          <w:rFonts w:ascii="Times New Roman" w:hAnsi="Times New Roman"/>
          <w:sz w:val="24"/>
          <w:szCs w:val="24"/>
          <w:lang w:eastAsia="ru-RU"/>
        </w:rPr>
        <w:t>одмосковный и Печорский            Б)Печорский и Кузнецкий;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В</w:t>
      </w:r>
      <w:proofErr w:type="gramStart"/>
      <w:r w:rsidRPr="00B55D37">
        <w:rPr>
          <w:rFonts w:ascii="Times New Roman" w:hAnsi="Times New Roman"/>
          <w:sz w:val="24"/>
          <w:szCs w:val="24"/>
          <w:lang w:eastAsia="ru-RU"/>
        </w:rPr>
        <w:t>)К</w:t>
      </w:r>
      <w:proofErr w:type="gramEnd"/>
      <w:r w:rsidRPr="00B55D37">
        <w:rPr>
          <w:rFonts w:ascii="Times New Roman" w:hAnsi="Times New Roman"/>
          <w:sz w:val="24"/>
          <w:szCs w:val="24"/>
          <w:lang w:eastAsia="ru-RU"/>
        </w:rPr>
        <w:t>узнецкий и Канско-Ачинский       Г)Канско-Ачинский и Донецкий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9. Почему много предприятий тяжелого машиностроения расположено на Урале?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А</w:t>
      </w:r>
      <w:proofErr w:type="gramStart"/>
      <w:r w:rsidRPr="00B55D37">
        <w:rPr>
          <w:rFonts w:ascii="Times New Roman" w:hAnsi="Times New Roman"/>
          <w:sz w:val="24"/>
          <w:szCs w:val="24"/>
          <w:lang w:eastAsia="ru-RU"/>
        </w:rPr>
        <w:t>)Т</w:t>
      </w:r>
      <w:proofErr w:type="gramEnd"/>
      <w:r w:rsidRPr="00B55D37">
        <w:rPr>
          <w:rFonts w:ascii="Times New Roman" w:hAnsi="Times New Roman"/>
          <w:sz w:val="24"/>
          <w:szCs w:val="24"/>
          <w:lang w:eastAsia="ru-RU"/>
        </w:rPr>
        <w:t>ам находятся потребители продукции отрасли.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Б</w:t>
      </w:r>
      <w:proofErr w:type="gramStart"/>
      <w:r w:rsidRPr="00B55D37">
        <w:rPr>
          <w:rFonts w:ascii="Times New Roman" w:hAnsi="Times New Roman"/>
          <w:sz w:val="24"/>
          <w:szCs w:val="24"/>
          <w:lang w:eastAsia="ru-RU"/>
        </w:rPr>
        <w:t>)Т</w:t>
      </w:r>
      <w:proofErr w:type="gramEnd"/>
      <w:r w:rsidRPr="00B55D37">
        <w:rPr>
          <w:rFonts w:ascii="Times New Roman" w:hAnsi="Times New Roman"/>
          <w:sz w:val="24"/>
          <w:szCs w:val="24"/>
          <w:lang w:eastAsia="ru-RU"/>
        </w:rPr>
        <w:t>ам достаточно квалифицированных рабочих кадров.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В</w:t>
      </w:r>
      <w:proofErr w:type="gramStart"/>
      <w:r w:rsidRPr="00B55D37">
        <w:rPr>
          <w:rFonts w:ascii="Times New Roman" w:hAnsi="Times New Roman"/>
          <w:sz w:val="24"/>
          <w:szCs w:val="24"/>
          <w:lang w:eastAsia="ru-RU"/>
        </w:rPr>
        <w:t>)Т</w:t>
      </w:r>
      <w:proofErr w:type="gramEnd"/>
      <w:r w:rsidRPr="00B55D37">
        <w:rPr>
          <w:rFonts w:ascii="Times New Roman" w:hAnsi="Times New Roman"/>
          <w:sz w:val="24"/>
          <w:szCs w:val="24"/>
          <w:lang w:eastAsia="ru-RU"/>
        </w:rPr>
        <w:t>ам производится много металла, необходимого предприятиям отрасли.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Г</w:t>
      </w:r>
      <w:proofErr w:type="gramStart"/>
      <w:r w:rsidRPr="00B55D37">
        <w:rPr>
          <w:rFonts w:ascii="Times New Roman" w:hAnsi="Times New Roman"/>
          <w:sz w:val="24"/>
          <w:szCs w:val="24"/>
          <w:lang w:eastAsia="ru-RU"/>
        </w:rPr>
        <w:t>)Т</w:t>
      </w:r>
      <w:proofErr w:type="gramEnd"/>
      <w:r w:rsidRPr="00B55D37">
        <w:rPr>
          <w:rFonts w:ascii="Times New Roman" w:hAnsi="Times New Roman"/>
          <w:sz w:val="24"/>
          <w:szCs w:val="24"/>
          <w:lang w:eastAsia="ru-RU"/>
        </w:rPr>
        <w:t>ам производится много электроэнергии.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10. Крупнейшим лесным  портом России является: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А</w:t>
      </w:r>
      <w:proofErr w:type="gramStart"/>
      <w:r w:rsidRPr="00B55D37">
        <w:rPr>
          <w:rFonts w:ascii="Times New Roman" w:hAnsi="Times New Roman"/>
          <w:sz w:val="24"/>
          <w:szCs w:val="24"/>
          <w:lang w:eastAsia="ru-RU"/>
        </w:rPr>
        <w:t>)В</w:t>
      </w:r>
      <w:proofErr w:type="gramEnd"/>
      <w:r w:rsidRPr="00B55D37">
        <w:rPr>
          <w:rFonts w:ascii="Times New Roman" w:hAnsi="Times New Roman"/>
          <w:sz w:val="24"/>
          <w:szCs w:val="24"/>
          <w:lang w:eastAsia="ru-RU"/>
        </w:rPr>
        <w:t>ладивосток              Б)Санкт-Петербург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В</w:t>
      </w:r>
      <w:proofErr w:type="gramStart"/>
      <w:r w:rsidRPr="00B55D37">
        <w:rPr>
          <w:rFonts w:ascii="Times New Roman" w:hAnsi="Times New Roman"/>
          <w:sz w:val="24"/>
          <w:szCs w:val="24"/>
          <w:lang w:eastAsia="ru-RU"/>
        </w:rPr>
        <w:t>)Н</w:t>
      </w:r>
      <w:proofErr w:type="gramEnd"/>
      <w:r w:rsidRPr="00B55D37">
        <w:rPr>
          <w:rFonts w:ascii="Times New Roman" w:hAnsi="Times New Roman"/>
          <w:sz w:val="24"/>
          <w:szCs w:val="24"/>
          <w:lang w:eastAsia="ru-RU"/>
        </w:rPr>
        <w:t>овороссийск            Г)Архангельск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11. На размещение основных отраслей животноводства влияют: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А</w:t>
      </w:r>
      <w:proofErr w:type="gramStart"/>
      <w:r w:rsidRPr="00B55D37">
        <w:rPr>
          <w:rFonts w:ascii="Times New Roman" w:hAnsi="Times New Roman"/>
          <w:sz w:val="24"/>
          <w:szCs w:val="24"/>
          <w:lang w:eastAsia="ru-RU"/>
        </w:rPr>
        <w:t>)О</w:t>
      </w:r>
      <w:proofErr w:type="gramEnd"/>
      <w:r w:rsidRPr="00B55D37">
        <w:rPr>
          <w:rFonts w:ascii="Times New Roman" w:hAnsi="Times New Roman"/>
          <w:sz w:val="24"/>
          <w:szCs w:val="24"/>
          <w:lang w:eastAsia="ru-RU"/>
        </w:rPr>
        <w:t>собенности плодородия почв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Б</w:t>
      </w:r>
      <w:proofErr w:type="gramStart"/>
      <w:r w:rsidRPr="00B55D37">
        <w:rPr>
          <w:rFonts w:ascii="Times New Roman" w:hAnsi="Times New Roman"/>
          <w:sz w:val="24"/>
          <w:szCs w:val="24"/>
          <w:lang w:eastAsia="ru-RU"/>
        </w:rPr>
        <w:t>)О</w:t>
      </w:r>
      <w:proofErr w:type="gramEnd"/>
      <w:r w:rsidRPr="00B55D37">
        <w:rPr>
          <w:rFonts w:ascii="Times New Roman" w:hAnsi="Times New Roman"/>
          <w:sz w:val="24"/>
          <w:szCs w:val="24"/>
          <w:lang w:eastAsia="ru-RU"/>
        </w:rPr>
        <w:t>собенности кормовой базы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В</w:t>
      </w:r>
      <w:proofErr w:type="gramStart"/>
      <w:r w:rsidRPr="00B55D37">
        <w:rPr>
          <w:rFonts w:ascii="Times New Roman" w:hAnsi="Times New Roman"/>
          <w:sz w:val="24"/>
          <w:szCs w:val="24"/>
          <w:lang w:eastAsia="ru-RU"/>
        </w:rPr>
        <w:t>)О</w:t>
      </w:r>
      <w:proofErr w:type="gramEnd"/>
      <w:r w:rsidRPr="00B55D37">
        <w:rPr>
          <w:rFonts w:ascii="Times New Roman" w:hAnsi="Times New Roman"/>
          <w:sz w:val="24"/>
          <w:szCs w:val="24"/>
          <w:lang w:eastAsia="ru-RU"/>
        </w:rPr>
        <w:t>беспеченность территории топливно-сырьевыми ресурсами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Г</w:t>
      </w:r>
      <w:proofErr w:type="gramStart"/>
      <w:r w:rsidRPr="00B55D37">
        <w:rPr>
          <w:rFonts w:ascii="Times New Roman" w:hAnsi="Times New Roman"/>
          <w:sz w:val="24"/>
          <w:szCs w:val="24"/>
          <w:lang w:eastAsia="ru-RU"/>
        </w:rPr>
        <w:t>)О</w:t>
      </w:r>
      <w:proofErr w:type="gramEnd"/>
      <w:r w:rsidRPr="00B55D37">
        <w:rPr>
          <w:rFonts w:ascii="Times New Roman" w:hAnsi="Times New Roman"/>
          <w:sz w:val="24"/>
          <w:szCs w:val="24"/>
          <w:lang w:eastAsia="ru-RU"/>
        </w:rPr>
        <w:t>собенности мелиорации земель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12.   Выберите город – центр добычи алюминиевых руд: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 xml:space="preserve">А) Бокситогорск  Б) Горячегорск  В) </w:t>
      </w:r>
      <w:proofErr w:type="spellStart"/>
      <w:r w:rsidRPr="00B55D37">
        <w:rPr>
          <w:rFonts w:ascii="Times New Roman" w:hAnsi="Times New Roman"/>
          <w:sz w:val="24"/>
          <w:szCs w:val="24"/>
          <w:lang w:eastAsia="ru-RU"/>
        </w:rPr>
        <w:t>Алюминиегорск</w:t>
      </w:r>
      <w:proofErr w:type="spellEnd"/>
      <w:r w:rsidRPr="00B55D37">
        <w:rPr>
          <w:rFonts w:ascii="Times New Roman" w:hAnsi="Times New Roman"/>
          <w:sz w:val="24"/>
          <w:szCs w:val="24"/>
          <w:lang w:eastAsia="ru-RU"/>
        </w:rPr>
        <w:t>  Г) Мончегорск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13.Общими отраслями специализации Европейского Севера и Дальнего Востока  являются: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А</w:t>
      </w:r>
      <w:proofErr w:type="gramStart"/>
      <w:r w:rsidRPr="00B55D37">
        <w:rPr>
          <w:rFonts w:ascii="Times New Roman" w:hAnsi="Times New Roman"/>
          <w:sz w:val="24"/>
          <w:szCs w:val="24"/>
          <w:lang w:eastAsia="ru-RU"/>
        </w:rPr>
        <w:t>)Ч</w:t>
      </w:r>
      <w:proofErr w:type="gramEnd"/>
      <w:r w:rsidRPr="00B55D37">
        <w:rPr>
          <w:rFonts w:ascii="Times New Roman" w:hAnsi="Times New Roman"/>
          <w:sz w:val="24"/>
          <w:szCs w:val="24"/>
          <w:lang w:eastAsia="ru-RU"/>
        </w:rPr>
        <w:t>ерная металлургия и машиностроение;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Б</w:t>
      </w:r>
      <w:proofErr w:type="gramStart"/>
      <w:r w:rsidRPr="00B55D37">
        <w:rPr>
          <w:rFonts w:ascii="Times New Roman" w:hAnsi="Times New Roman"/>
          <w:sz w:val="24"/>
          <w:szCs w:val="24"/>
          <w:lang w:eastAsia="ru-RU"/>
        </w:rPr>
        <w:t>)М</w:t>
      </w:r>
      <w:proofErr w:type="gramEnd"/>
      <w:r w:rsidRPr="00B55D37">
        <w:rPr>
          <w:rFonts w:ascii="Times New Roman" w:hAnsi="Times New Roman"/>
          <w:sz w:val="24"/>
          <w:szCs w:val="24"/>
          <w:lang w:eastAsia="ru-RU"/>
        </w:rPr>
        <w:t>ашиностроение и электроэнергетика;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В</w:t>
      </w:r>
      <w:proofErr w:type="gramStart"/>
      <w:r w:rsidRPr="00B55D37">
        <w:rPr>
          <w:rFonts w:ascii="Times New Roman" w:hAnsi="Times New Roman"/>
          <w:sz w:val="24"/>
          <w:szCs w:val="24"/>
          <w:lang w:eastAsia="ru-RU"/>
        </w:rPr>
        <w:t>)Э</w:t>
      </w:r>
      <w:proofErr w:type="gramEnd"/>
      <w:r w:rsidRPr="00B55D37">
        <w:rPr>
          <w:rFonts w:ascii="Times New Roman" w:hAnsi="Times New Roman"/>
          <w:sz w:val="24"/>
          <w:szCs w:val="24"/>
          <w:lang w:eastAsia="ru-RU"/>
        </w:rPr>
        <w:t>лектроэнергетика, зерновое хозяйство и овцеводство;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Г</w:t>
      </w:r>
      <w:proofErr w:type="gramStart"/>
      <w:r w:rsidRPr="00B55D37">
        <w:rPr>
          <w:rFonts w:ascii="Times New Roman" w:hAnsi="Times New Roman"/>
          <w:sz w:val="24"/>
          <w:szCs w:val="24"/>
          <w:lang w:eastAsia="ru-RU"/>
        </w:rPr>
        <w:t>)Л</w:t>
      </w:r>
      <w:proofErr w:type="gramEnd"/>
      <w:r w:rsidRPr="00B55D37">
        <w:rPr>
          <w:rFonts w:ascii="Times New Roman" w:hAnsi="Times New Roman"/>
          <w:sz w:val="24"/>
          <w:szCs w:val="24"/>
          <w:lang w:eastAsia="ru-RU"/>
        </w:rPr>
        <w:t>есная и рыбная промышленность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14.Сосредоточение в районе производства определенной продукции или определенного вида услуг называется: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А</w:t>
      </w:r>
      <w:proofErr w:type="gramStart"/>
      <w:r w:rsidRPr="00B55D37">
        <w:rPr>
          <w:rFonts w:ascii="Times New Roman" w:hAnsi="Times New Roman"/>
          <w:sz w:val="24"/>
          <w:szCs w:val="24"/>
          <w:lang w:eastAsia="ru-RU"/>
        </w:rPr>
        <w:t>)К</w:t>
      </w:r>
      <w:proofErr w:type="gramEnd"/>
      <w:r w:rsidRPr="00B55D37">
        <w:rPr>
          <w:rFonts w:ascii="Times New Roman" w:hAnsi="Times New Roman"/>
          <w:sz w:val="24"/>
          <w:szCs w:val="24"/>
          <w:lang w:eastAsia="ru-RU"/>
        </w:rPr>
        <w:t>ооперированием;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Б</w:t>
      </w:r>
      <w:proofErr w:type="gramStart"/>
      <w:r w:rsidRPr="00B55D37">
        <w:rPr>
          <w:rFonts w:ascii="Times New Roman" w:hAnsi="Times New Roman"/>
          <w:sz w:val="24"/>
          <w:szCs w:val="24"/>
          <w:lang w:eastAsia="ru-RU"/>
        </w:rPr>
        <w:t>)С</w:t>
      </w:r>
      <w:proofErr w:type="gramEnd"/>
      <w:r w:rsidRPr="00B55D37">
        <w:rPr>
          <w:rFonts w:ascii="Times New Roman" w:hAnsi="Times New Roman"/>
          <w:sz w:val="24"/>
          <w:szCs w:val="24"/>
          <w:lang w:eastAsia="ru-RU"/>
        </w:rPr>
        <w:t>пециализацией;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В</w:t>
      </w:r>
      <w:proofErr w:type="gramStart"/>
      <w:r w:rsidRPr="00B55D37">
        <w:rPr>
          <w:rFonts w:ascii="Times New Roman" w:hAnsi="Times New Roman"/>
          <w:sz w:val="24"/>
          <w:szCs w:val="24"/>
          <w:lang w:eastAsia="ru-RU"/>
        </w:rPr>
        <w:t>)К</w:t>
      </w:r>
      <w:proofErr w:type="gramEnd"/>
      <w:r w:rsidRPr="00B55D37">
        <w:rPr>
          <w:rFonts w:ascii="Times New Roman" w:hAnsi="Times New Roman"/>
          <w:sz w:val="24"/>
          <w:szCs w:val="24"/>
          <w:lang w:eastAsia="ru-RU"/>
        </w:rPr>
        <w:t>онцентрацией ;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Г</w:t>
      </w:r>
      <w:proofErr w:type="gramStart"/>
      <w:r w:rsidRPr="00B55D37">
        <w:rPr>
          <w:rFonts w:ascii="Times New Roman" w:hAnsi="Times New Roman"/>
          <w:sz w:val="24"/>
          <w:szCs w:val="24"/>
          <w:lang w:eastAsia="ru-RU"/>
        </w:rPr>
        <w:t>)П</w:t>
      </w:r>
      <w:proofErr w:type="gramEnd"/>
      <w:r w:rsidRPr="00B55D37">
        <w:rPr>
          <w:rFonts w:ascii="Times New Roman" w:hAnsi="Times New Roman"/>
          <w:sz w:val="24"/>
          <w:szCs w:val="24"/>
          <w:lang w:eastAsia="ru-RU"/>
        </w:rPr>
        <w:t>риватизацией ;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</w:p>
    <w:p w:rsidR="003F0000" w:rsidRDefault="003F0000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</w:p>
    <w:p w:rsidR="003F0000" w:rsidRDefault="003F0000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15.Какой буквой на карте обозначена Республика Коми?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810000" cy="2162175"/>
            <wp:effectExtent l="19050" t="0" r="0" b="0"/>
            <wp:docPr id="1" name="Рисунок 1" descr="контрольная по географии в 10 класс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нтрольная по географии в 10 классе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1) A               2) B               3) В               4) Г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</w:p>
    <w:p w:rsidR="00B55D37" w:rsidRPr="00B55D37" w:rsidRDefault="00B55D37" w:rsidP="00B55D37">
      <w:pPr>
        <w:spacing w:line="240" w:lineRule="auto"/>
        <w:ind w:firstLine="0"/>
        <w:jc w:val="left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b/>
          <w:sz w:val="24"/>
          <w:szCs w:val="24"/>
          <w:lang w:eastAsia="ru-RU"/>
        </w:rPr>
        <w:t>ЧАСТЬ II</w:t>
      </w:r>
      <w:r w:rsidRPr="00B55D37">
        <w:rPr>
          <w:rFonts w:ascii="Times New Roman" w:hAnsi="Times New Roman"/>
          <w:sz w:val="24"/>
          <w:szCs w:val="24"/>
          <w:lang w:eastAsia="ru-RU"/>
        </w:rPr>
        <w:t>.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1. Найдите соответствие: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 xml:space="preserve">1. АЭС                А) </w:t>
      </w:r>
      <w:proofErr w:type="spellStart"/>
      <w:r w:rsidRPr="00B55D37">
        <w:rPr>
          <w:rFonts w:ascii="Times New Roman" w:hAnsi="Times New Roman"/>
          <w:sz w:val="24"/>
          <w:szCs w:val="24"/>
          <w:lang w:eastAsia="ru-RU"/>
        </w:rPr>
        <w:t>Сургутская</w:t>
      </w:r>
      <w:proofErr w:type="spellEnd"/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2. ГЭС                Б) Усть-Илимская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 xml:space="preserve">3. ТЭС                В) </w:t>
      </w:r>
      <w:proofErr w:type="spellStart"/>
      <w:r w:rsidRPr="00B55D37">
        <w:rPr>
          <w:rFonts w:ascii="Times New Roman" w:hAnsi="Times New Roman"/>
          <w:sz w:val="24"/>
          <w:szCs w:val="24"/>
          <w:lang w:eastAsia="ru-RU"/>
        </w:rPr>
        <w:t>Балаковская</w:t>
      </w:r>
      <w:proofErr w:type="spellEnd"/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2.Найдите соответствие: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1. Центр автомобилестроения                А) Нижний Тагил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2. Центр тракторостроения                    Б)  Волгоград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3. Центр сельскохозяйственного машиностроения В)  Нижний Новгород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4. Центр тяжелого машиностроения       Г)  Ростов-на-Дону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3. Дополните фразу: «Крупные запасы леса в России расположены в Сибири, а также _________ и ________» (выберите 2 правильных ответа)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А</w:t>
      </w:r>
      <w:proofErr w:type="gramStart"/>
      <w:r w:rsidRPr="00B55D37">
        <w:rPr>
          <w:rFonts w:ascii="Times New Roman" w:hAnsi="Times New Roman"/>
          <w:sz w:val="24"/>
          <w:szCs w:val="24"/>
          <w:lang w:eastAsia="ru-RU"/>
        </w:rPr>
        <w:t>)Н</w:t>
      </w:r>
      <w:proofErr w:type="gramEnd"/>
      <w:r w:rsidRPr="00B55D37">
        <w:rPr>
          <w:rFonts w:ascii="Times New Roman" w:hAnsi="Times New Roman"/>
          <w:sz w:val="24"/>
          <w:szCs w:val="24"/>
          <w:lang w:eastAsia="ru-RU"/>
        </w:rPr>
        <w:t>а севере Европейской части страны    Б)В Нижнем Поволжье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В</w:t>
      </w:r>
      <w:proofErr w:type="gramStart"/>
      <w:r w:rsidRPr="00B55D37">
        <w:rPr>
          <w:rFonts w:ascii="Times New Roman" w:hAnsi="Times New Roman"/>
          <w:sz w:val="24"/>
          <w:szCs w:val="24"/>
          <w:lang w:eastAsia="ru-RU"/>
        </w:rPr>
        <w:t>)Н</w:t>
      </w:r>
      <w:proofErr w:type="gramEnd"/>
      <w:r w:rsidRPr="00B55D37">
        <w:rPr>
          <w:rFonts w:ascii="Times New Roman" w:hAnsi="Times New Roman"/>
          <w:sz w:val="24"/>
          <w:szCs w:val="24"/>
          <w:lang w:eastAsia="ru-RU"/>
        </w:rPr>
        <w:t>а Дальнем Востоке                            Г)На Южном Урале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4.Тремя основными районами производства шерсти являются: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А</w:t>
      </w:r>
      <w:proofErr w:type="gramStart"/>
      <w:r w:rsidRPr="00B55D37">
        <w:rPr>
          <w:rFonts w:ascii="Times New Roman" w:hAnsi="Times New Roman"/>
          <w:sz w:val="24"/>
          <w:szCs w:val="24"/>
          <w:lang w:eastAsia="ru-RU"/>
        </w:rPr>
        <w:t>)П</w:t>
      </w:r>
      <w:proofErr w:type="gramEnd"/>
      <w:r w:rsidRPr="00B55D37">
        <w:rPr>
          <w:rFonts w:ascii="Times New Roman" w:hAnsi="Times New Roman"/>
          <w:sz w:val="24"/>
          <w:szCs w:val="24"/>
          <w:lang w:eastAsia="ru-RU"/>
        </w:rPr>
        <w:t>оволжье                                 Б)Северный Кавказ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В</w:t>
      </w:r>
      <w:proofErr w:type="gramStart"/>
      <w:r w:rsidRPr="00B55D37">
        <w:rPr>
          <w:rFonts w:ascii="Times New Roman" w:hAnsi="Times New Roman"/>
          <w:sz w:val="24"/>
          <w:szCs w:val="24"/>
          <w:lang w:eastAsia="ru-RU"/>
        </w:rPr>
        <w:t>)В</w:t>
      </w:r>
      <w:proofErr w:type="gramEnd"/>
      <w:r w:rsidRPr="00B55D37">
        <w:rPr>
          <w:rFonts w:ascii="Times New Roman" w:hAnsi="Times New Roman"/>
          <w:sz w:val="24"/>
          <w:szCs w:val="24"/>
          <w:lang w:eastAsia="ru-RU"/>
        </w:rPr>
        <w:t>осточная Сибирь                   Г)Центральное Черноземье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Д</w:t>
      </w:r>
      <w:proofErr w:type="gramStart"/>
      <w:r w:rsidRPr="00B55D37">
        <w:rPr>
          <w:rFonts w:ascii="Times New Roman" w:hAnsi="Times New Roman"/>
          <w:sz w:val="24"/>
          <w:szCs w:val="24"/>
          <w:lang w:eastAsia="ru-RU"/>
        </w:rPr>
        <w:t>)У</w:t>
      </w:r>
      <w:proofErr w:type="gramEnd"/>
      <w:r w:rsidRPr="00B55D37">
        <w:rPr>
          <w:rFonts w:ascii="Times New Roman" w:hAnsi="Times New Roman"/>
          <w:sz w:val="24"/>
          <w:szCs w:val="24"/>
          <w:lang w:eastAsia="ru-RU"/>
        </w:rPr>
        <w:t>рал                                       Е)Западная Сибирь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5.Выберите из списка города-миллионеры: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А</w:t>
      </w:r>
      <w:proofErr w:type="gramStart"/>
      <w:r w:rsidRPr="00B55D37">
        <w:rPr>
          <w:rFonts w:ascii="Times New Roman" w:hAnsi="Times New Roman"/>
          <w:sz w:val="24"/>
          <w:szCs w:val="24"/>
          <w:lang w:eastAsia="ru-RU"/>
        </w:rPr>
        <w:t>)В</w:t>
      </w:r>
      <w:proofErr w:type="gramEnd"/>
      <w:r w:rsidRPr="00B55D37">
        <w:rPr>
          <w:rFonts w:ascii="Times New Roman" w:hAnsi="Times New Roman"/>
          <w:sz w:val="24"/>
          <w:szCs w:val="24"/>
          <w:lang w:eastAsia="ru-RU"/>
        </w:rPr>
        <w:t>ладивосток                 Б)Тула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В</w:t>
      </w:r>
      <w:proofErr w:type="gramStart"/>
      <w:r w:rsidRPr="00B55D37">
        <w:rPr>
          <w:rFonts w:ascii="Times New Roman" w:hAnsi="Times New Roman"/>
          <w:sz w:val="24"/>
          <w:szCs w:val="24"/>
          <w:lang w:eastAsia="ru-RU"/>
        </w:rPr>
        <w:t>)Н</w:t>
      </w:r>
      <w:proofErr w:type="gramEnd"/>
      <w:r w:rsidRPr="00B55D37">
        <w:rPr>
          <w:rFonts w:ascii="Times New Roman" w:hAnsi="Times New Roman"/>
          <w:sz w:val="24"/>
          <w:szCs w:val="24"/>
          <w:lang w:eastAsia="ru-RU"/>
        </w:rPr>
        <w:t>овосибирск                 Г)Новороссийск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Д</w:t>
      </w:r>
      <w:proofErr w:type="gramStart"/>
      <w:r w:rsidRPr="00B55D37">
        <w:rPr>
          <w:rFonts w:ascii="Times New Roman" w:hAnsi="Times New Roman"/>
          <w:sz w:val="24"/>
          <w:szCs w:val="24"/>
          <w:lang w:eastAsia="ru-RU"/>
        </w:rPr>
        <w:t>)А</w:t>
      </w:r>
      <w:proofErr w:type="gramEnd"/>
      <w:r w:rsidRPr="00B55D37">
        <w:rPr>
          <w:rFonts w:ascii="Times New Roman" w:hAnsi="Times New Roman"/>
          <w:sz w:val="24"/>
          <w:szCs w:val="24"/>
          <w:lang w:eastAsia="ru-RU"/>
        </w:rPr>
        <w:t>рхангельск                 Е)Самара</w:t>
      </w: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</w:p>
    <w:p w:rsidR="00B55D37" w:rsidRDefault="00B55D37" w:rsidP="00B55D37">
      <w:pPr>
        <w:spacing w:line="276" w:lineRule="auto"/>
        <w:ind w:firstLine="0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B55D37" w:rsidRPr="00B55D37" w:rsidRDefault="00B55D37" w:rsidP="00B55D37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</w:p>
    <w:p w:rsidR="006E0D7D" w:rsidRPr="00217E63" w:rsidRDefault="006E0D7D" w:rsidP="006E0D7D">
      <w:pPr>
        <w:tabs>
          <w:tab w:val="left" w:pos="4000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17E63">
        <w:rPr>
          <w:rFonts w:ascii="Times New Roman" w:hAnsi="Times New Roman"/>
          <w:b/>
          <w:sz w:val="28"/>
          <w:szCs w:val="28"/>
        </w:rPr>
        <w:t>Контрольная работа по географии 10 класс</w:t>
      </w:r>
    </w:p>
    <w:p w:rsidR="006E0D7D" w:rsidRDefault="006E0D7D" w:rsidP="006E0D7D">
      <w:pPr>
        <w:tabs>
          <w:tab w:val="left" w:pos="4000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17E63">
        <w:rPr>
          <w:rFonts w:ascii="Times New Roman" w:hAnsi="Times New Roman"/>
          <w:b/>
          <w:sz w:val="28"/>
          <w:szCs w:val="28"/>
        </w:rPr>
        <w:t>на тему «Природа и человек в современном мире»</w:t>
      </w:r>
    </w:p>
    <w:p w:rsidR="00B601B9" w:rsidRPr="00217E63" w:rsidRDefault="00B601B9" w:rsidP="00B601B9">
      <w:pPr>
        <w:tabs>
          <w:tab w:val="left" w:pos="4000"/>
        </w:tabs>
        <w:spacing w:line="276" w:lineRule="auto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Часть А </w:t>
      </w:r>
    </w:p>
    <w:p w:rsidR="006E0D7D" w:rsidRPr="00217E63" w:rsidRDefault="006E0D7D" w:rsidP="006E0D7D">
      <w:pPr>
        <w:pStyle w:val="a3"/>
        <w:numPr>
          <w:ilvl w:val="0"/>
          <w:numId w:val="1"/>
        </w:numPr>
        <w:spacing w:line="276" w:lineRule="auto"/>
        <w:jc w:val="both"/>
      </w:pPr>
      <w:r w:rsidRPr="00217E63">
        <w:t>Карьерным способом в России добывается:</w:t>
      </w:r>
    </w:p>
    <w:p w:rsidR="006E0D7D" w:rsidRPr="00217E63" w:rsidRDefault="006E0D7D" w:rsidP="006E0D7D">
      <w:pPr>
        <w:pStyle w:val="a3"/>
        <w:numPr>
          <w:ilvl w:val="0"/>
          <w:numId w:val="3"/>
        </w:numPr>
        <w:spacing w:line="276" w:lineRule="auto"/>
        <w:jc w:val="both"/>
      </w:pPr>
      <w:r w:rsidRPr="00217E63">
        <w:t>только бурый уголь;</w:t>
      </w:r>
    </w:p>
    <w:p w:rsidR="006E0D7D" w:rsidRPr="00217E63" w:rsidRDefault="006E0D7D" w:rsidP="006E0D7D">
      <w:pPr>
        <w:pStyle w:val="a3"/>
        <w:numPr>
          <w:ilvl w:val="0"/>
          <w:numId w:val="3"/>
        </w:numPr>
        <w:spacing w:line="276" w:lineRule="auto"/>
        <w:jc w:val="both"/>
      </w:pPr>
      <w:r w:rsidRPr="00217E63">
        <w:t>бурый уголь и железные руды;</w:t>
      </w:r>
    </w:p>
    <w:p w:rsidR="006E0D7D" w:rsidRPr="00217E63" w:rsidRDefault="006E0D7D" w:rsidP="006E0D7D">
      <w:pPr>
        <w:pStyle w:val="a3"/>
        <w:numPr>
          <w:ilvl w:val="0"/>
          <w:numId w:val="3"/>
        </w:numPr>
        <w:spacing w:line="276" w:lineRule="auto"/>
        <w:jc w:val="both"/>
      </w:pPr>
      <w:r w:rsidRPr="00217E63">
        <w:t>бурый уголь, железные и медные руды.</w:t>
      </w:r>
    </w:p>
    <w:p w:rsidR="006E0D7D" w:rsidRPr="00217E63" w:rsidRDefault="006E0D7D" w:rsidP="006E0D7D">
      <w:pPr>
        <w:pStyle w:val="a3"/>
        <w:numPr>
          <w:ilvl w:val="0"/>
          <w:numId w:val="1"/>
        </w:numPr>
        <w:spacing w:line="276" w:lineRule="auto"/>
        <w:jc w:val="both"/>
      </w:pPr>
      <w:r w:rsidRPr="00217E63">
        <w:t>Перераспределения речного стока во времени достигается путем строительства:</w:t>
      </w:r>
    </w:p>
    <w:p w:rsidR="006E0D7D" w:rsidRPr="00217E63" w:rsidRDefault="006E0D7D" w:rsidP="006E0D7D">
      <w:pPr>
        <w:pStyle w:val="a3"/>
        <w:numPr>
          <w:ilvl w:val="0"/>
          <w:numId w:val="4"/>
        </w:numPr>
        <w:spacing w:line="276" w:lineRule="auto"/>
        <w:jc w:val="both"/>
      </w:pPr>
      <w:r w:rsidRPr="00217E63">
        <w:t>каналов;</w:t>
      </w:r>
    </w:p>
    <w:p w:rsidR="006E0D7D" w:rsidRPr="00217E63" w:rsidRDefault="006E0D7D" w:rsidP="006E0D7D">
      <w:pPr>
        <w:pStyle w:val="a3"/>
        <w:numPr>
          <w:ilvl w:val="0"/>
          <w:numId w:val="4"/>
        </w:numPr>
        <w:spacing w:line="276" w:lineRule="auto"/>
        <w:jc w:val="both"/>
      </w:pPr>
      <w:r w:rsidRPr="00217E63">
        <w:t>водохранилищ;</w:t>
      </w:r>
    </w:p>
    <w:p w:rsidR="006E0D7D" w:rsidRPr="00217E63" w:rsidRDefault="006E0D7D" w:rsidP="006E0D7D">
      <w:pPr>
        <w:pStyle w:val="a3"/>
        <w:numPr>
          <w:ilvl w:val="0"/>
          <w:numId w:val="4"/>
        </w:numPr>
        <w:spacing w:line="276" w:lineRule="auto"/>
        <w:jc w:val="both"/>
      </w:pPr>
      <w:r w:rsidRPr="00217E63">
        <w:t>прудов.</w:t>
      </w:r>
    </w:p>
    <w:p w:rsidR="006E0D7D" w:rsidRPr="00217E63" w:rsidRDefault="006E0D7D" w:rsidP="006E0D7D">
      <w:pPr>
        <w:pStyle w:val="a3"/>
        <w:numPr>
          <w:ilvl w:val="0"/>
          <w:numId w:val="1"/>
        </w:numPr>
        <w:spacing w:line="276" w:lineRule="auto"/>
        <w:jc w:val="both"/>
      </w:pPr>
      <w:r w:rsidRPr="00217E63">
        <w:t>Одним из наиболее удачных примеров пространственного перераспределения речного стока является строительство канала:</w:t>
      </w:r>
    </w:p>
    <w:p w:rsidR="006E0D7D" w:rsidRPr="00217E63" w:rsidRDefault="006E0D7D" w:rsidP="006E0D7D">
      <w:pPr>
        <w:pStyle w:val="a3"/>
        <w:numPr>
          <w:ilvl w:val="0"/>
          <w:numId w:val="5"/>
        </w:numPr>
        <w:spacing w:line="276" w:lineRule="auto"/>
        <w:jc w:val="both"/>
      </w:pPr>
      <w:r w:rsidRPr="00217E63">
        <w:t>имени Москвы;</w:t>
      </w:r>
    </w:p>
    <w:p w:rsidR="006E0D7D" w:rsidRPr="00217E63" w:rsidRDefault="006E0D7D" w:rsidP="006E0D7D">
      <w:pPr>
        <w:pStyle w:val="a3"/>
        <w:numPr>
          <w:ilvl w:val="0"/>
          <w:numId w:val="5"/>
        </w:numPr>
        <w:spacing w:line="276" w:lineRule="auto"/>
        <w:jc w:val="both"/>
      </w:pPr>
      <w:r w:rsidRPr="00217E63">
        <w:t>Волго-Донского;</w:t>
      </w:r>
    </w:p>
    <w:p w:rsidR="006E0D7D" w:rsidRPr="00217E63" w:rsidRDefault="006E0D7D" w:rsidP="006E0D7D">
      <w:pPr>
        <w:pStyle w:val="a3"/>
        <w:numPr>
          <w:ilvl w:val="0"/>
          <w:numId w:val="5"/>
        </w:numPr>
        <w:spacing w:line="276" w:lineRule="auto"/>
        <w:jc w:val="both"/>
      </w:pPr>
      <w:r w:rsidRPr="00217E63">
        <w:t>Волго-Балтийского.</w:t>
      </w:r>
    </w:p>
    <w:p w:rsidR="006E0D7D" w:rsidRPr="00217E63" w:rsidRDefault="006E0D7D" w:rsidP="006E0D7D">
      <w:pPr>
        <w:pStyle w:val="a3"/>
        <w:numPr>
          <w:ilvl w:val="0"/>
          <w:numId w:val="1"/>
        </w:numPr>
        <w:spacing w:line="276" w:lineRule="auto"/>
        <w:jc w:val="both"/>
      </w:pPr>
      <w:r w:rsidRPr="00217E63">
        <w:t>Строительство водохранилищ на равнинных реках сопровождается:</w:t>
      </w:r>
    </w:p>
    <w:p w:rsidR="006E0D7D" w:rsidRPr="00217E63" w:rsidRDefault="006E0D7D" w:rsidP="006E0D7D">
      <w:pPr>
        <w:pStyle w:val="a3"/>
        <w:numPr>
          <w:ilvl w:val="0"/>
          <w:numId w:val="6"/>
        </w:numPr>
        <w:spacing w:line="276" w:lineRule="auto"/>
        <w:jc w:val="both"/>
      </w:pPr>
      <w:r w:rsidRPr="00217E63">
        <w:t>загрязнением воздуха;</w:t>
      </w:r>
    </w:p>
    <w:p w:rsidR="006E0D7D" w:rsidRPr="00217E63" w:rsidRDefault="006E0D7D" w:rsidP="006E0D7D">
      <w:pPr>
        <w:pStyle w:val="a3"/>
        <w:numPr>
          <w:ilvl w:val="0"/>
          <w:numId w:val="6"/>
        </w:numPr>
        <w:spacing w:line="276" w:lineRule="auto"/>
        <w:jc w:val="both"/>
      </w:pPr>
      <w:r w:rsidRPr="00217E63">
        <w:t>усилением водной и ветровой эрозии почв;</w:t>
      </w:r>
    </w:p>
    <w:p w:rsidR="006E0D7D" w:rsidRPr="00217E63" w:rsidRDefault="006E0D7D" w:rsidP="006E0D7D">
      <w:pPr>
        <w:pStyle w:val="a3"/>
        <w:numPr>
          <w:ilvl w:val="0"/>
          <w:numId w:val="6"/>
        </w:numPr>
        <w:spacing w:line="276" w:lineRule="auto"/>
        <w:jc w:val="both"/>
      </w:pPr>
      <w:r w:rsidRPr="00217E63">
        <w:t>потерей рекреационных свойств территории;</w:t>
      </w:r>
    </w:p>
    <w:p w:rsidR="006E0D7D" w:rsidRPr="00217E63" w:rsidRDefault="006E0D7D" w:rsidP="006E0D7D">
      <w:pPr>
        <w:pStyle w:val="a3"/>
        <w:numPr>
          <w:ilvl w:val="0"/>
          <w:numId w:val="6"/>
        </w:numPr>
        <w:spacing w:line="276" w:lineRule="auto"/>
        <w:jc w:val="both"/>
      </w:pPr>
      <w:r w:rsidRPr="00217E63">
        <w:t>повышением уровня грунтовых вод, заболачиванием.</w:t>
      </w:r>
    </w:p>
    <w:p w:rsidR="006E0D7D" w:rsidRPr="00217E63" w:rsidRDefault="006E0D7D" w:rsidP="006E0D7D">
      <w:pPr>
        <w:pStyle w:val="a3"/>
        <w:numPr>
          <w:ilvl w:val="0"/>
          <w:numId w:val="1"/>
        </w:numPr>
        <w:spacing w:line="276" w:lineRule="auto"/>
        <w:jc w:val="both"/>
      </w:pPr>
      <w:r w:rsidRPr="00217E63">
        <w:t>Один из наиболее эффективных способов предотвращения наводнений на реках</w:t>
      </w:r>
    </w:p>
    <w:p w:rsidR="006E0D7D" w:rsidRPr="00217E63" w:rsidRDefault="006E0D7D" w:rsidP="006E0D7D">
      <w:pPr>
        <w:pStyle w:val="a3"/>
        <w:numPr>
          <w:ilvl w:val="0"/>
          <w:numId w:val="7"/>
        </w:numPr>
        <w:spacing w:line="276" w:lineRule="auto"/>
        <w:jc w:val="both"/>
      </w:pPr>
      <w:r w:rsidRPr="00217E63">
        <w:t>осушение болот;</w:t>
      </w:r>
    </w:p>
    <w:p w:rsidR="006E0D7D" w:rsidRPr="00217E63" w:rsidRDefault="006E0D7D" w:rsidP="006E0D7D">
      <w:pPr>
        <w:pStyle w:val="a3"/>
        <w:numPr>
          <w:ilvl w:val="0"/>
          <w:numId w:val="7"/>
        </w:numPr>
        <w:spacing w:line="276" w:lineRule="auto"/>
        <w:jc w:val="both"/>
      </w:pPr>
      <w:r w:rsidRPr="00217E63">
        <w:t>вырубка лесов;</w:t>
      </w:r>
    </w:p>
    <w:p w:rsidR="006E0D7D" w:rsidRPr="00217E63" w:rsidRDefault="006E0D7D" w:rsidP="006E0D7D">
      <w:pPr>
        <w:pStyle w:val="a3"/>
        <w:numPr>
          <w:ilvl w:val="0"/>
          <w:numId w:val="7"/>
        </w:numPr>
        <w:spacing w:line="276" w:lineRule="auto"/>
        <w:jc w:val="both"/>
      </w:pPr>
      <w:r w:rsidRPr="00217E63">
        <w:t>сохранение лесов и лесопосадки;</w:t>
      </w:r>
    </w:p>
    <w:p w:rsidR="006E0D7D" w:rsidRPr="00217E63" w:rsidRDefault="006E0D7D" w:rsidP="006E0D7D">
      <w:pPr>
        <w:pStyle w:val="a3"/>
        <w:numPr>
          <w:ilvl w:val="0"/>
          <w:numId w:val="7"/>
        </w:numPr>
        <w:spacing w:line="276" w:lineRule="auto"/>
        <w:jc w:val="both"/>
      </w:pPr>
      <w:r w:rsidRPr="00217E63">
        <w:t>понижение уровня грунтовых вод.</w:t>
      </w:r>
    </w:p>
    <w:p w:rsidR="006E0D7D" w:rsidRPr="00217E63" w:rsidRDefault="006E0D7D" w:rsidP="006E0D7D">
      <w:pPr>
        <w:pStyle w:val="a3"/>
        <w:numPr>
          <w:ilvl w:val="0"/>
          <w:numId w:val="1"/>
        </w:numPr>
        <w:spacing w:line="276" w:lineRule="auto"/>
        <w:jc w:val="both"/>
      </w:pPr>
      <w:r w:rsidRPr="00217E63">
        <w:t>Наибольшее число водохранилищ сооружено на реке:</w:t>
      </w:r>
    </w:p>
    <w:p w:rsidR="006E0D7D" w:rsidRPr="00217E63" w:rsidRDefault="006E0D7D" w:rsidP="006E0D7D">
      <w:pPr>
        <w:pStyle w:val="a3"/>
        <w:numPr>
          <w:ilvl w:val="0"/>
          <w:numId w:val="8"/>
        </w:numPr>
        <w:spacing w:line="276" w:lineRule="auto"/>
        <w:jc w:val="both"/>
      </w:pPr>
      <w:r w:rsidRPr="00217E63">
        <w:t>Волге;</w:t>
      </w:r>
    </w:p>
    <w:p w:rsidR="006E0D7D" w:rsidRPr="00217E63" w:rsidRDefault="006E0D7D" w:rsidP="006E0D7D">
      <w:pPr>
        <w:pStyle w:val="a3"/>
        <w:numPr>
          <w:ilvl w:val="0"/>
          <w:numId w:val="8"/>
        </w:numPr>
        <w:spacing w:line="276" w:lineRule="auto"/>
        <w:jc w:val="both"/>
      </w:pPr>
      <w:r w:rsidRPr="00217E63">
        <w:t>Оби;</w:t>
      </w:r>
    </w:p>
    <w:p w:rsidR="006E0D7D" w:rsidRPr="00217E63" w:rsidRDefault="006E0D7D" w:rsidP="006E0D7D">
      <w:pPr>
        <w:pStyle w:val="a3"/>
        <w:numPr>
          <w:ilvl w:val="0"/>
          <w:numId w:val="8"/>
        </w:numPr>
        <w:spacing w:line="276" w:lineRule="auto"/>
        <w:jc w:val="both"/>
      </w:pPr>
      <w:r w:rsidRPr="00217E63">
        <w:t>Ангаре;</w:t>
      </w:r>
    </w:p>
    <w:p w:rsidR="006E0D7D" w:rsidRPr="00217E63" w:rsidRDefault="006E0D7D" w:rsidP="006E0D7D">
      <w:pPr>
        <w:pStyle w:val="a3"/>
        <w:numPr>
          <w:ilvl w:val="0"/>
          <w:numId w:val="8"/>
        </w:numPr>
        <w:spacing w:line="276" w:lineRule="auto"/>
        <w:jc w:val="both"/>
      </w:pPr>
      <w:r w:rsidRPr="00217E63">
        <w:t>Енисее.</w:t>
      </w:r>
    </w:p>
    <w:p w:rsidR="006E0D7D" w:rsidRPr="00217E63" w:rsidRDefault="006E0D7D" w:rsidP="006E0D7D">
      <w:pPr>
        <w:pStyle w:val="a3"/>
        <w:numPr>
          <w:ilvl w:val="0"/>
          <w:numId w:val="1"/>
        </w:numPr>
        <w:spacing w:line="276" w:lineRule="auto"/>
        <w:jc w:val="both"/>
      </w:pPr>
      <w:r w:rsidRPr="00217E63">
        <w:t>Наиболее действенный способ защиты водных ресурсов от промышленного загрязнения:</w:t>
      </w:r>
    </w:p>
    <w:p w:rsidR="006E0D7D" w:rsidRPr="00217E63" w:rsidRDefault="006E0D7D" w:rsidP="006E0D7D">
      <w:pPr>
        <w:pStyle w:val="a3"/>
        <w:numPr>
          <w:ilvl w:val="0"/>
          <w:numId w:val="9"/>
        </w:numPr>
        <w:spacing w:line="276" w:lineRule="auto"/>
        <w:jc w:val="both"/>
      </w:pPr>
      <w:r w:rsidRPr="00217E63">
        <w:t>лесопосадки;</w:t>
      </w:r>
    </w:p>
    <w:p w:rsidR="006E0D7D" w:rsidRPr="00217E63" w:rsidRDefault="006E0D7D" w:rsidP="006E0D7D">
      <w:pPr>
        <w:pStyle w:val="a3"/>
        <w:numPr>
          <w:ilvl w:val="0"/>
          <w:numId w:val="9"/>
        </w:numPr>
        <w:spacing w:line="276" w:lineRule="auto"/>
        <w:jc w:val="both"/>
      </w:pPr>
      <w:r w:rsidRPr="00217E63">
        <w:t>строительство очистных сооружений;</w:t>
      </w:r>
    </w:p>
    <w:p w:rsidR="006E0D7D" w:rsidRPr="00217E63" w:rsidRDefault="006E0D7D" w:rsidP="006E0D7D">
      <w:pPr>
        <w:pStyle w:val="a3"/>
        <w:numPr>
          <w:ilvl w:val="0"/>
          <w:numId w:val="9"/>
        </w:numPr>
        <w:spacing w:line="276" w:lineRule="auto"/>
        <w:jc w:val="both"/>
      </w:pPr>
      <w:r w:rsidRPr="00217E63">
        <w:t xml:space="preserve">перевод предприятий на замкнутый </w:t>
      </w:r>
      <w:proofErr w:type="spellStart"/>
      <w:r w:rsidRPr="00217E63">
        <w:t>водооборот</w:t>
      </w:r>
      <w:proofErr w:type="spellEnd"/>
      <w:r w:rsidRPr="00217E63">
        <w:t>.</w:t>
      </w:r>
    </w:p>
    <w:p w:rsidR="006E0D7D" w:rsidRPr="00217E63" w:rsidRDefault="006E0D7D" w:rsidP="006E0D7D">
      <w:pPr>
        <w:pStyle w:val="a3"/>
        <w:numPr>
          <w:ilvl w:val="0"/>
          <w:numId w:val="1"/>
        </w:numPr>
        <w:spacing w:line="276" w:lineRule="auto"/>
        <w:jc w:val="both"/>
      </w:pPr>
      <w:r w:rsidRPr="00217E63">
        <w:t>Экологической проблемой, связанной с орошением земель, является:</w:t>
      </w:r>
    </w:p>
    <w:p w:rsidR="006E0D7D" w:rsidRPr="00217E63" w:rsidRDefault="006E0D7D" w:rsidP="006E0D7D">
      <w:pPr>
        <w:pStyle w:val="a3"/>
        <w:numPr>
          <w:ilvl w:val="0"/>
          <w:numId w:val="10"/>
        </w:numPr>
        <w:spacing w:line="276" w:lineRule="auto"/>
        <w:jc w:val="both"/>
      </w:pPr>
      <w:r w:rsidRPr="00217E63">
        <w:t>вырождение лесных массивов;</w:t>
      </w:r>
    </w:p>
    <w:p w:rsidR="006E0D7D" w:rsidRPr="00217E63" w:rsidRDefault="006E0D7D" w:rsidP="006E0D7D">
      <w:pPr>
        <w:pStyle w:val="a3"/>
        <w:numPr>
          <w:ilvl w:val="0"/>
          <w:numId w:val="10"/>
        </w:numPr>
        <w:spacing w:line="276" w:lineRule="auto"/>
        <w:jc w:val="both"/>
      </w:pPr>
      <w:r w:rsidRPr="00217E63">
        <w:t xml:space="preserve">нарушение мерзлотного режима </w:t>
      </w:r>
      <w:proofErr w:type="spellStart"/>
      <w:r w:rsidRPr="00217E63">
        <w:t>почвогрунтов</w:t>
      </w:r>
      <w:proofErr w:type="spellEnd"/>
      <w:r w:rsidRPr="00217E63">
        <w:t>;</w:t>
      </w:r>
    </w:p>
    <w:p w:rsidR="006E0D7D" w:rsidRPr="00217E63" w:rsidRDefault="006E0D7D" w:rsidP="006E0D7D">
      <w:pPr>
        <w:pStyle w:val="a3"/>
        <w:numPr>
          <w:ilvl w:val="0"/>
          <w:numId w:val="10"/>
        </w:numPr>
        <w:spacing w:line="276" w:lineRule="auto"/>
        <w:jc w:val="both"/>
      </w:pPr>
      <w:r w:rsidRPr="00217E63">
        <w:t>вторичное засоление почв;</w:t>
      </w:r>
    </w:p>
    <w:p w:rsidR="006E0D7D" w:rsidRPr="00217E63" w:rsidRDefault="006E0D7D" w:rsidP="006E0D7D">
      <w:pPr>
        <w:pStyle w:val="a3"/>
        <w:numPr>
          <w:ilvl w:val="0"/>
          <w:numId w:val="10"/>
        </w:numPr>
        <w:spacing w:line="276" w:lineRule="auto"/>
        <w:jc w:val="both"/>
      </w:pPr>
      <w:r w:rsidRPr="00217E63">
        <w:t>заболачивание и подтопление земель.</w:t>
      </w:r>
    </w:p>
    <w:p w:rsidR="006E0D7D" w:rsidRPr="00217E63" w:rsidRDefault="006E0D7D" w:rsidP="006E0D7D">
      <w:pPr>
        <w:pStyle w:val="a3"/>
        <w:numPr>
          <w:ilvl w:val="0"/>
          <w:numId w:val="1"/>
        </w:numPr>
        <w:spacing w:line="276" w:lineRule="auto"/>
      </w:pPr>
      <w:r w:rsidRPr="00217E63">
        <w:t xml:space="preserve">Примером </w:t>
      </w:r>
      <w:proofErr w:type="spellStart"/>
      <w:r w:rsidRPr="00217E63">
        <w:t>исчерпаемых</w:t>
      </w:r>
      <w:proofErr w:type="spellEnd"/>
      <w:r w:rsidRPr="00217E63">
        <w:t xml:space="preserve">, </w:t>
      </w:r>
      <w:proofErr w:type="spellStart"/>
      <w:r w:rsidRPr="00217E63">
        <w:t>возобновимых</w:t>
      </w:r>
      <w:proofErr w:type="spellEnd"/>
      <w:r w:rsidRPr="00217E63">
        <w:t xml:space="preserve"> природных ресурсов является</w:t>
      </w:r>
    </w:p>
    <w:p w:rsidR="006E0D7D" w:rsidRPr="00217E63" w:rsidRDefault="006E0D7D" w:rsidP="006E0D7D">
      <w:pPr>
        <w:pStyle w:val="a5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</w:pPr>
      <w:r w:rsidRPr="00217E63">
        <w:t>Полиметаллические руды</w:t>
      </w:r>
    </w:p>
    <w:p w:rsidR="006E0D7D" w:rsidRPr="00217E63" w:rsidRDefault="006E0D7D" w:rsidP="006E0D7D">
      <w:pPr>
        <w:pStyle w:val="a5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</w:pPr>
      <w:r w:rsidRPr="00217E63">
        <w:t>Ядерная энергия</w:t>
      </w:r>
    </w:p>
    <w:p w:rsidR="006E0D7D" w:rsidRPr="00217E63" w:rsidRDefault="006E0D7D" w:rsidP="006E0D7D">
      <w:pPr>
        <w:pStyle w:val="a5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</w:pPr>
      <w:r w:rsidRPr="00217E63">
        <w:t>Морская вода</w:t>
      </w:r>
    </w:p>
    <w:p w:rsidR="006E0D7D" w:rsidRPr="00217E63" w:rsidRDefault="006E0D7D" w:rsidP="006E0D7D">
      <w:pPr>
        <w:pStyle w:val="a5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</w:pPr>
      <w:r w:rsidRPr="00217E63">
        <w:t xml:space="preserve">Лесные ресурсы </w:t>
      </w:r>
    </w:p>
    <w:p w:rsidR="006E0D7D" w:rsidRPr="00217E63" w:rsidRDefault="006E0D7D" w:rsidP="006E0D7D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</w:pPr>
      <w:r w:rsidRPr="00217E63">
        <w:t>Какое утверждение об обеспеченности природными ресурсами является верным?</w:t>
      </w:r>
    </w:p>
    <w:p w:rsidR="006E0D7D" w:rsidRPr="00217E63" w:rsidRDefault="006E0D7D" w:rsidP="006E0D7D">
      <w:pPr>
        <w:pStyle w:val="a5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</w:pPr>
      <w:r w:rsidRPr="00217E63">
        <w:t>Обрабатываемые земли занимают 70% мирового земельного фонда</w:t>
      </w:r>
    </w:p>
    <w:p w:rsidR="006E0D7D" w:rsidRPr="00217E63" w:rsidRDefault="006E0D7D" w:rsidP="006E0D7D">
      <w:pPr>
        <w:pStyle w:val="a5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</w:pPr>
      <w:r w:rsidRPr="00217E63">
        <w:t>Ресурсы пресной воды составляют 40% общего объема гидросферы</w:t>
      </w:r>
    </w:p>
    <w:p w:rsidR="006E0D7D" w:rsidRPr="00217E63" w:rsidRDefault="006E0D7D" w:rsidP="006E0D7D">
      <w:pPr>
        <w:pStyle w:val="a5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</w:pPr>
      <w:r w:rsidRPr="00217E63">
        <w:lastRenderedPageBreak/>
        <w:t>Пахотные земли в основном распределены в лесных, лесостепных и степных зонах</w:t>
      </w:r>
    </w:p>
    <w:p w:rsidR="006E0D7D" w:rsidRPr="00217E63" w:rsidRDefault="006E0D7D" w:rsidP="006E0D7D">
      <w:pPr>
        <w:pStyle w:val="a5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</w:pPr>
      <w:r w:rsidRPr="00217E63">
        <w:t xml:space="preserve">В мире существует около 6 тысяч угольных бассейнов </w:t>
      </w:r>
    </w:p>
    <w:p w:rsidR="006E0D7D" w:rsidRPr="00217E63" w:rsidRDefault="00B601B9" w:rsidP="006E0D7D">
      <w:pPr>
        <w:pStyle w:val="a5"/>
        <w:shd w:val="clear" w:color="auto" w:fill="FFFFFF"/>
        <w:spacing w:before="0" w:beforeAutospacing="0" w:after="0" w:afterAutospacing="0" w:line="276" w:lineRule="auto"/>
      </w:pPr>
      <w:r>
        <w:t xml:space="preserve">      11</w:t>
      </w:r>
      <w:r w:rsidR="006E0D7D" w:rsidRPr="00217E63">
        <w:t>. В «оловянный пояс» входят государства</w:t>
      </w:r>
    </w:p>
    <w:p w:rsidR="006E0D7D" w:rsidRPr="00217E63" w:rsidRDefault="006E0D7D" w:rsidP="006E0D7D">
      <w:pPr>
        <w:pStyle w:val="a5"/>
        <w:numPr>
          <w:ilvl w:val="0"/>
          <w:numId w:val="15"/>
        </w:numPr>
        <w:shd w:val="clear" w:color="auto" w:fill="FFFFFF"/>
        <w:spacing w:before="0" w:beforeAutospacing="0" w:after="0" w:afterAutospacing="0" w:line="276" w:lineRule="auto"/>
      </w:pPr>
      <w:r w:rsidRPr="00217E63">
        <w:t>Алжир, Египет</w:t>
      </w:r>
    </w:p>
    <w:p w:rsidR="006E0D7D" w:rsidRPr="00217E63" w:rsidRDefault="006E0D7D" w:rsidP="006E0D7D">
      <w:pPr>
        <w:pStyle w:val="a5"/>
        <w:numPr>
          <w:ilvl w:val="0"/>
          <w:numId w:val="15"/>
        </w:numPr>
        <w:shd w:val="clear" w:color="auto" w:fill="FFFFFF"/>
        <w:spacing w:before="0" w:beforeAutospacing="0" w:after="0" w:afterAutospacing="0" w:line="276" w:lineRule="auto"/>
      </w:pPr>
      <w:r w:rsidRPr="00217E63">
        <w:t>Таиланд, Малайзия</w:t>
      </w:r>
    </w:p>
    <w:p w:rsidR="006E0D7D" w:rsidRPr="00217E63" w:rsidRDefault="006E0D7D" w:rsidP="006E0D7D">
      <w:pPr>
        <w:pStyle w:val="a5"/>
        <w:numPr>
          <w:ilvl w:val="0"/>
          <w:numId w:val="15"/>
        </w:numPr>
        <w:shd w:val="clear" w:color="auto" w:fill="FFFFFF"/>
        <w:spacing w:before="0" w:beforeAutospacing="0" w:after="0" w:afterAutospacing="0" w:line="276" w:lineRule="auto"/>
      </w:pPr>
      <w:r w:rsidRPr="00217E63">
        <w:t>Замбия, Зимбабве</w:t>
      </w:r>
    </w:p>
    <w:p w:rsidR="006E0D7D" w:rsidRPr="00217E63" w:rsidRDefault="006E0D7D" w:rsidP="006E0D7D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</w:pPr>
      <w:r w:rsidRPr="00217E63">
        <w:t xml:space="preserve">Ирак, Кувейт </w:t>
      </w:r>
    </w:p>
    <w:p w:rsidR="006E0D7D" w:rsidRPr="00217E63" w:rsidRDefault="00B601B9" w:rsidP="006E0D7D">
      <w:pPr>
        <w:pStyle w:val="a5"/>
        <w:shd w:val="clear" w:color="auto" w:fill="FFFFFF"/>
        <w:spacing w:before="0" w:beforeAutospacing="0" w:after="0" w:afterAutospacing="0" w:line="276" w:lineRule="auto"/>
      </w:pPr>
      <w:r>
        <w:t xml:space="preserve">      12</w:t>
      </w:r>
      <w:r w:rsidR="006E0D7D" w:rsidRPr="00217E63">
        <w:t>. Наиболее эффективным путем преодоления дефицита воды является</w:t>
      </w:r>
    </w:p>
    <w:p w:rsidR="006E0D7D" w:rsidRPr="00217E63" w:rsidRDefault="006E0D7D" w:rsidP="006E0D7D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</w:pPr>
      <w:r w:rsidRPr="00217E63">
        <w:t>Рациональное использование водных ресурсов</w:t>
      </w:r>
    </w:p>
    <w:p w:rsidR="006E0D7D" w:rsidRPr="00217E63" w:rsidRDefault="006E0D7D" w:rsidP="006E0D7D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</w:pPr>
      <w:r w:rsidRPr="00217E63">
        <w:t>Опреснение вод Мирового океана</w:t>
      </w:r>
    </w:p>
    <w:p w:rsidR="006E0D7D" w:rsidRPr="00217E63" w:rsidRDefault="006E0D7D" w:rsidP="006E0D7D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</w:pPr>
      <w:r w:rsidRPr="00217E63">
        <w:t>Транспортировка айсбергов</w:t>
      </w:r>
    </w:p>
    <w:p w:rsidR="006E0D7D" w:rsidRPr="00217E63" w:rsidRDefault="006E0D7D" w:rsidP="006E0D7D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</w:pPr>
      <w:r w:rsidRPr="00217E63">
        <w:t xml:space="preserve">Сокращение потребления воды населением </w:t>
      </w:r>
    </w:p>
    <w:p w:rsidR="006E0D7D" w:rsidRPr="00217E63" w:rsidRDefault="00B601B9" w:rsidP="006E0D7D">
      <w:pPr>
        <w:pStyle w:val="a5"/>
        <w:shd w:val="clear" w:color="auto" w:fill="FFFFFF"/>
        <w:spacing w:before="0" w:beforeAutospacing="0" w:after="0" w:afterAutospacing="0" w:line="276" w:lineRule="auto"/>
      </w:pPr>
      <w:r>
        <w:t xml:space="preserve">      13</w:t>
      </w:r>
      <w:r w:rsidR="006E0D7D" w:rsidRPr="00217E63">
        <w:t>. Охране природы способствует</w:t>
      </w:r>
    </w:p>
    <w:p w:rsidR="006E0D7D" w:rsidRPr="00217E63" w:rsidRDefault="006E0D7D" w:rsidP="006E0D7D">
      <w:pPr>
        <w:pStyle w:val="a5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</w:pPr>
      <w:r w:rsidRPr="00217E63">
        <w:t>Широкое развитие транспорта на электрической тяге</w:t>
      </w:r>
    </w:p>
    <w:p w:rsidR="006E0D7D" w:rsidRPr="00217E63" w:rsidRDefault="006E0D7D" w:rsidP="006E0D7D">
      <w:pPr>
        <w:pStyle w:val="a5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</w:pPr>
      <w:r w:rsidRPr="00217E63">
        <w:t>Создание каскадов ГЭС на реках</w:t>
      </w:r>
    </w:p>
    <w:p w:rsidR="006E0D7D" w:rsidRPr="00217E63" w:rsidRDefault="006E0D7D" w:rsidP="006E0D7D">
      <w:pPr>
        <w:pStyle w:val="a5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</w:pPr>
      <w:r w:rsidRPr="00217E63">
        <w:t xml:space="preserve">Перевод ТЭС с газа на уголь </w:t>
      </w:r>
    </w:p>
    <w:p w:rsidR="006E0D7D" w:rsidRPr="00217E63" w:rsidRDefault="006E0D7D" w:rsidP="006E0D7D">
      <w:pPr>
        <w:pStyle w:val="a5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</w:pPr>
      <w:r w:rsidRPr="00217E63">
        <w:t>Развитие интенсивного земледелия в зоне влажных экваториальных лесов</w:t>
      </w:r>
    </w:p>
    <w:p w:rsidR="006E0D7D" w:rsidRPr="00B601B9" w:rsidRDefault="006E0D7D" w:rsidP="006E0D7D">
      <w:pPr>
        <w:tabs>
          <w:tab w:val="left" w:pos="4000"/>
        </w:tabs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</w:p>
    <w:p w:rsidR="00B601B9" w:rsidRDefault="00B601B9" w:rsidP="00B601B9">
      <w:pPr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  <w:r w:rsidRPr="00B601B9">
        <w:rPr>
          <w:rFonts w:ascii="Times New Roman" w:hAnsi="Times New Roman"/>
          <w:b/>
          <w:sz w:val="24"/>
          <w:szCs w:val="24"/>
        </w:rPr>
        <w:t>Часть</w:t>
      </w:r>
      <w:proofErr w:type="gramStart"/>
      <w:r w:rsidRPr="00B601B9">
        <w:rPr>
          <w:rFonts w:ascii="Times New Roman" w:hAnsi="Times New Roman"/>
          <w:b/>
          <w:sz w:val="24"/>
          <w:szCs w:val="24"/>
        </w:rPr>
        <w:t xml:space="preserve"> В</w:t>
      </w:r>
      <w:proofErr w:type="gramEnd"/>
      <w:r w:rsidRPr="00B601B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Вставьте пропущенное слово.</w:t>
      </w:r>
    </w:p>
    <w:p w:rsidR="00B601B9" w:rsidRPr="00B601B9" w:rsidRDefault="00B601B9" w:rsidP="00B601B9">
      <w:pPr>
        <w:pStyle w:val="a3"/>
        <w:numPr>
          <w:ilvl w:val="0"/>
          <w:numId w:val="11"/>
        </w:numPr>
        <w:spacing w:line="276" w:lineRule="auto"/>
      </w:pPr>
      <w:r w:rsidRPr="00B601B9">
        <w:t>Экологические проблемы, связанные с повышением солености воды, характерны для  ______________   моря:</w:t>
      </w:r>
    </w:p>
    <w:p w:rsidR="00B601B9" w:rsidRPr="00B601B9" w:rsidRDefault="00B601B9" w:rsidP="00B601B9">
      <w:pPr>
        <w:pStyle w:val="a3"/>
        <w:spacing w:line="276" w:lineRule="auto"/>
        <w:ind w:left="1080"/>
      </w:pPr>
      <w:r>
        <w:t xml:space="preserve">1 </w:t>
      </w:r>
      <w:r w:rsidRPr="00B601B9">
        <w:t>Балтийского;</w:t>
      </w:r>
    </w:p>
    <w:p w:rsidR="00B601B9" w:rsidRPr="00217E63" w:rsidRDefault="00B601B9" w:rsidP="00B601B9">
      <w:pPr>
        <w:pStyle w:val="a3"/>
        <w:spacing w:line="276" w:lineRule="auto"/>
        <w:ind w:left="1080"/>
        <w:jc w:val="both"/>
      </w:pPr>
      <w:r>
        <w:t xml:space="preserve">2 </w:t>
      </w:r>
      <w:r w:rsidRPr="00217E63">
        <w:t>Черного;</w:t>
      </w:r>
    </w:p>
    <w:p w:rsidR="00B601B9" w:rsidRPr="00217E63" w:rsidRDefault="00B601B9" w:rsidP="00B601B9">
      <w:pPr>
        <w:pStyle w:val="a3"/>
        <w:spacing w:line="276" w:lineRule="auto"/>
        <w:ind w:left="1080"/>
        <w:jc w:val="both"/>
      </w:pPr>
      <w:r>
        <w:t xml:space="preserve">3 </w:t>
      </w:r>
      <w:r w:rsidRPr="00217E63">
        <w:t>Азовского;</w:t>
      </w:r>
    </w:p>
    <w:p w:rsidR="00B601B9" w:rsidRPr="00217E63" w:rsidRDefault="00B601B9" w:rsidP="00B601B9">
      <w:pPr>
        <w:pStyle w:val="a3"/>
        <w:spacing w:line="276" w:lineRule="auto"/>
        <w:ind w:left="1080"/>
        <w:jc w:val="both"/>
      </w:pPr>
      <w:r>
        <w:t>4 К</w:t>
      </w:r>
      <w:r w:rsidRPr="00217E63">
        <w:t>аспийского.</w:t>
      </w:r>
    </w:p>
    <w:p w:rsidR="00B601B9" w:rsidRPr="00217E63" w:rsidRDefault="00B601B9" w:rsidP="00B601B9">
      <w:pPr>
        <w:pStyle w:val="a3"/>
        <w:numPr>
          <w:ilvl w:val="0"/>
          <w:numId w:val="16"/>
        </w:numPr>
        <w:spacing w:line="276" w:lineRule="auto"/>
      </w:pPr>
      <w:r w:rsidRPr="00217E63">
        <w:t>Распределите виды хозяйственной деятельности человека по степени уменьшения их воздействия на природу:</w:t>
      </w:r>
    </w:p>
    <w:p w:rsidR="00B601B9" w:rsidRPr="00217E63" w:rsidRDefault="00B601B9" w:rsidP="00B601B9">
      <w:pPr>
        <w:pStyle w:val="a3"/>
        <w:numPr>
          <w:ilvl w:val="0"/>
          <w:numId w:val="2"/>
        </w:numPr>
        <w:spacing w:line="276" w:lineRule="auto"/>
        <w:jc w:val="both"/>
      </w:pPr>
      <w:r w:rsidRPr="00217E63">
        <w:t>распашка территории;</w:t>
      </w:r>
    </w:p>
    <w:p w:rsidR="00B601B9" w:rsidRPr="00217E63" w:rsidRDefault="00B601B9" w:rsidP="00B601B9">
      <w:pPr>
        <w:pStyle w:val="a3"/>
        <w:numPr>
          <w:ilvl w:val="0"/>
          <w:numId w:val="2"/>
        </w:numPr>
        <w:spacing w:line="276" w:lineRule="auto"/>
        <w:jc w:val="both"/>
      </w:pPr>
      <w:r w:rsidRPr="00217E63">
        <w:t>заготовка древесины;</w:t>
      </w:r>
    </w:p>
    <w:p w:rsidR="00B601B9" w:rsidRPr="00217E63" w:rsidRDefault="00B601B9" w:rsidP="00B601B9">
      <w:pPr>
        <w:pStyle w:val="a3"/>
        <w:numPr>
          <w:ilvl w:val="0"/>
          <w:numId w:val="2"/>
        </w:numPr>
        <w:spacing w:line="276" w:lineRule="auto"/>
        <w:jc w:val="both"/>
      </w:pPr>
      <w:r w:rsidRPr="00217E63">
        <w:t>добыча полезных ископаемых открытым способом.</w:t>
      </w:r>
    </w:p>
    <w:p w:rsidR="006E0D7D" w:rsidRPr="00B601B9" w:rsidRDefault="006E0D7D" w:rsidP="006E0D7D">
      <w:pPr>
        <w:tabs>
          <w:tab w:val="left" w:pos="4000"/>
        </w:tabs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</w:p>
    <w:p w:rsidR="006E0D7D" w:rsidRDefault="006E0D7D" w:rsidP="006E0D7D">
      <w:pPr>
        <w:tabs>
          <w:tab w:val="left" w:pos="4000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6E0D7D" w:rsidRDefault="006E0D7D" w:rsidP="006E0D7D">
      <w:pPr>
        <w:tabs>
          <w:tab w:val="left" w:pos="4000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6E0D7D" w:rsidRDefault="006E0D7D" w:rsidP="006E0D7D">
      <w:pPr>
        <w:tabs>
          <w:tab w:val="left" w:pos="4000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6E0D7D" w:rsidRDefault="006E0D7D" w:rsidP="006E0D7D">
      <w:pPr>
        <w:tabs>
          <w:tab w:val="left" w:pos="4000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2E289F" w:rsidRDefault="002E289F" w:rsidP="00265FFA">
      <w:pPr>
        <w:tabs>
          <w:tab w:val="left" w:pos="4000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0000" w:rsidRDefault="003F0000" w:rsidP="00265FFA">
      <w:pPr>
        <w:tabs>
          <w:tab w:val="left" w:pos="4000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0000" w:rsidRDefault="003F0000" w:rsidP="00265FFA">
      <w:pPr>
        <w:tabs>
          <w:tab w:val="left" w:pos="4000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0000" w:rsidRDefault="003F0000" w:rsidP="00265FFA">
      <w:pPr>
        <w:tabs>
          <w:tab w:val="left" w:pos="4000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0000" w:rsidRDefault="003F0000" w:rsidP="00265FFA">
      <w:pPr>
        <w:tabs>
          <w:tab w:val="left" w:pos="4000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0000" w:rsidRDefault="003F0000" w:rsidP="00265FFA">
      <w:pPr>
        <w:tabs>
          <w:tab w:val="left" w:pos="4000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0000" w:rsidRDefault="003F0000" w:rsidP="00265FFA">
      <w:pPr>
        <w:tabs>
          <w:tab w:val="left" w:pos="4000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0000" w:rsidRDefault="003F0000" w:rsidP="00265FFA">
      <w:pPr>
        <w:tabs>
          <w:tab w:val="left" w:pos="4000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0000" w:rsidRDefault="003F0000" w:rsidP="00265FFA">
      <w:pPr>
        <w:tabs>
          <w:tab w:val="left" w:pos="4000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0000" w:rsidRDefault="003F0000" w:rsidP="00265FFA">
      <w:pPr>
        <w:tabs>
          <w:tab w:val="left" w:pos="4000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0000" w:rsidRDefault="003F0000" w:rsidP="00265FFA">
      <w:pPr>
        <w:tabs>
          <w:tab w:val="left" w:pos="4000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289F" w:rsidRDefault="002E289F" w:rsidP="00265FFA">
      <w:pPr>
        <w:tabs>
          <w:tab w:val="left" w:pos="4000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289F" w:rsidRDefault="002E289F" w:rsidP="00265FFA">
      <w:pPr>
        <w:tabs>
          <w:tab w:val="left" w:pos="4000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7E63" w:rsidRPr="00217E63" w:rsidRDefault="00217E63" w:rsidP="00265FFA">
      <w:pPr>
        <w:tabs>
          <w:tab w:val="left" w:pos="4000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17E63">
        <w:rPr>
          <w:rFonts w:ascii="Times New Roman" w:hAnsi="Times New Roman"/>
          <w:b/>
          <w:sz w:val="28"/>
          <w:szCs w:val="28"/>
        </w:rPr>
        <w:lastRenderedPageBreak/>
        <w:t>Контрольная работа по географии 10 класс</w:t>
      </w:r>
    </w:p>
    <w:p w:rsidR="00217E63" w:rsidRPr="00217E63" w:rsidRDefault="00217E63" w:rsidP="00265FFA">
      <w:pPr>
        <w:tabs>
          <w:tab w:val="left" w:pos="4000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«География мирового хозяйства</w:t>
      </w:r>
      <w:r w:rsidRPr="00217E63">
        <w:rPr>
          <w:rFonts w:ascii="Times New Roman" w:hAnsi="Times New Roman"/>
          <w:b/>
          <w:sz w:val="28"/>
          <w:szCs w:val="28"/>
        </w:rPr>
        <w:t>»</w:t>
      </w:r>
    </w:p>
    <w:p w:rsidR="00217E63" w:rsidRPr="00217E63" w:rsidRDefault="00217E63" w:rsidP="00265FF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>1. В структуре промышленности каких стран наиболее велика доля добывающей промышленности?</w:t>
      </w:r>
    </w:p>
    <w:p w:rsidR="00217E63" w:rsidRPr="00217E63" w:rsidRDefault="00217E63" w:rsidP="00265FFA">
      <w:pPr>
        <w:spacing w:line="276" w:lineRule="auto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ab/>
        <w:t>1) Австралии и Кувейта.</w:t>
      </w:r>
      <w:r w:rsidRPr="00217E63">
        <w:rPr>
          <w:rFonts w:ascii="Times New Roman" w:hAnsi="Times New Roman"/>
          <w:sz w:val="24"/>
          <w:szCs w:val="24"/>
          <w:lang w:eastAsia="ar-SA"/>
        </w:rPr>
        <w:tab/>
        <w:t>3) США и Японии.</w:t>
      </w:r>
    </w:p>
    <w:p w:rsidR="00217E63" w:rsidRDefault="00217E63" w:rsidP="00265FFA">
      <w:pPr>
        <w:spacing w:line="276" w:lineRule="auto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ab/>
        <w:t>2) Германии и Мексики.         4) Эфиопии и Афганистана.</w:t>
      </w:r>
    </w:p>
    <w:p w:rsidR="00217E63" w:rsidRPr="00217E63" w:rsidRDefault="00217E63" w:rsidP="00265FF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>2. Малайзия выделяется добычей:</w:t>
      </w:r>
    </w:p>
    <w:p w:rsidR="00217E63" w:rsidRPr="00217E63" w:rsidRDefault="00217E63" w:rsidP="00265FFA">
      <w:pPr>
        <w:spacing w:line="276" w:lineRule="auto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ab/>
        <w:t>1) меди;</w:t>
      </w:r>
      <w:r w:rsidRPr="00217E63">
        <w:rPr>
          <w:rFonts w:ascii="Times New Roman" w:hAnsi="Times New Roman"/>
          <w:sz w:val="24"/>
          <w:szCs w:val="24"/>
          <w:lang w:eastAsia="ar-SA"/>
        </w:rPr>
        <w:tab/>
      </w:r>
      <w:r w:rsidRPr="00217E63">
        <w:rPr>
          <w:rFonts w:ascii="Times New Roman" w:hAnsi="Times New Roman"/>
          <w:sz w:val="24"/>
          <w:szCs w:val="24"/>
          <w:lang w:eastAsia="ar-SA"/>
        </w:rPr>
        <w:tab/>
        <w:t>3) олова;</w:t>
      </w:r>
    </w:p>
    <w:p w:rsidR="00217E63" w:rsidRPr="00217E63" w:rsidRDefault="00217E63" w:rsidP="00265FFA">
      <w:pPr>
        <w:spacing w:line="276" w:lineRule="auto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ab/>
        <w:t>2) свинца;</w:t>
      </w:r>
      <w:r w:rsidRPr="00217E63">
        <w:rPr>
          <w:rFonts w:ascii="Times New Roman" w:hAnsi="Times New Roman"/>
          <w:sz w:val="24"/>
          <w:szCs w:val="24"/>
          <w:lang w:eastAsia="ar-SA"/>
        </w:rPr>
        <w:tab/>
        <w:t>4) железной руды.</w:t>
      </w:r>
    </w:p>
    <w:p w:rsidR="00217E63" w:rsidRPr="00217E63" w:rsidRDefault="00217E63" w:rsidP="00265FF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>3. Страна, в которой леса составляют всего 8% территории, но которая при этом по заготовке древесины входит в тройку лидеров:</w:t>
      </w:r>
    </w:p>
    <w:p w:rsidR="00217E63" w:rsidRPr="00217E63" w:rsidRDefault="00217E63" w:rsidP="00265FFA">
      <w:pPr>
        <w:spacing w:line="276" w:lineRule="auto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ab/>
        <w:t>1) Финляндия;</w:t>
      </w:r>
      <w:r w:rsidRPr="00217E63">
        <w:rPr>
          <w:rFonts w:ascii="Times New Roman" w:hAnsi="Times New Roman"/>
          <w:sz w:val="24"/>
          <w:szCs w:val="24"/>
          <w:lang w:eastAsia="ar-SA"/>
        </w:rPr>
        <w:tab/>
      </w:r>
      <w:r w:rsidRPr="00217E63">
        <w:rPr>
          <w:rFonts w:ascii="Times New Roman" w:hAnsi="Times New Roman"/>
          <w:sz w:val="24"/>
          <w:szCs w:val="24"/>
          <w:lang w:eastAsia="ar-SA"/>
        </w:rPr>
        <w:tab/>
        <w:t>3) Китай;</w:t>
      </w:r>
    </w:p>
    <w:p w:rsidR="00217E63" w:rsidRPr="00217E63" w:rsidRDefault="00217E63" w:rsidP="00265FFA">
      <w:pPr>
        <w:spacing w:line="276" w:lineRule="auto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ab/>
        <w:t>2) Монголия;</w:t>
      </w:r>
      <w:r w:rsidRPr="00217E63">
        <w:rPr>
          <w:rFonts w:ascii="Times New Roman" w:hAnsi="Times New Roman"/>
          <w:sz w:val="24"/>
          <w:szCs w:val="24"/>
          <w:lang w:eastAsia="ar-SA"/>
        </w:rPr>
        <w:tab/>
      </w:r>
      <w:r w:rsidRPr="00217E63">
        <w:rPr>
          <w:rFonts w:ascii="Times New Roman" w:hAnsi="Times New Roman"/>
          <w:sz w:val="24"/>
          <w:szCs w:val="24"/>
          <w:lang w:eastAsia="ar-SA"/>
        </w:rPr>
        <w:tab/>
        <w:t>4) ЮАР.</w:t>
      </w:r>
    </w:p>
    <w:p w:rsidR="00217E63" w:rsidRPr="00217E63" w:rsidRDefault="00217E63" w:rsidP="00265FF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>4. Наиболее высокая доля ГЭС в производстве электроэнергии:</w:t>
      </w:r>
    </w:p>
    <w:p w:rsidR="00217E63" w:rsidRPr="00217E63" w:rsidRDefault="00217E63" w:rsidP="00265FFA">
      <w:pPr>
        <w:spacing w:line="276" w:lineRule="auto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ab/>
        <w:t>1) в Бразилии;</w:t>
      </w:r>
      <w:r w:rsidRPr="00217E63">
        <w:rPr>
          <w:rFonts w:ascii="Times New Roman" w:hAnsi="Times New Roman"/>
          <w:sz w:val="24"/>
          <w:szCs w:val="24"/>
          <w:lang w:eastAsia="ar-SA"/>
        </w:rPr>
        <w:tab/>
      </w:r>
      <w:r w:rsidRPr="00217E63">
        <w:rPr>
          <w:rFonts w:ascii="Times New Roman" w:hAnsi="Times New Roman"/>
          <w:sz w:val="24"/>
          <w:szCs w:val="24"/>
          <w:lang w:eastAsia="ar-SA"/>
        </w:rPr>
        <w:tab/>
        <w:t>3) во Франции;</w:t>
      </w:r>
    </w:p>
    <w:p w:rsidR="00217E63" w:rsidRPr="00217E63" w:rsidRDefault="00217E63" w:rsidP="00265FFA">
      <w:pPr>
        <w:spacing w:line="276" w:lineRule="auto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ab/>
        <w:t>2) в Алжире;</w:t>
      </w:r>
      <w:r w:rsidRPr="00217E63">
        <w:rPr>
          <w:rFonts w:ascii="Times New Roman" w:hAnsi="Times New Roman"/>
          <w:sz w:val="24"/>
          <w:szCs w:val="24"/>
          <w:lang w:eastAsia="ar-SA"/>
        </w:rPr>
        <w:tab/>
      </w:r>
      <w:r w:rsidRPr="00217E63">
        <w:rPr>
          <w:rFonts w:ascii="Times New Roman" w:hAnsi="Times New Roman"/>
          <w:sz w:val="24"/>
          <w:szCs w:val="24"/>
          <w:lang w:eastAsia="ar-SA"/>
        </w:rPr>
        <w:tab/>
        <w:t>4) в Иране.</w:t>
      </w:r>
    </w:p>
    <w:p w:rsidR="00217E63" w:rsidRPr="00217E63" w:rsidRDefault="00217E63" w:rsidP="00265FF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>5. Крупнейшими районами овцеводства являются:</w:t>
      </w:r>
    </w:p>
    <w:p w:rsidR="00217E63" w:rsidRPr="00217E63" w:rsidRDefault="00217E63" w:rsidP="00265FFA">
      <w:pPr>
        <w:widowControl w:val="0"/>
        <w:numPr>
          <w:ilvl w:val="0"/>
          <w:numId w:val="19"/>
        </w:numPr>
        <w:tabs>
          <w:tab w:val="left" w:pos="1065"/>
        </w:tabs>
        <w:suppressAutoHyphens/>
        <w:spacing w:line="276" w:lineRule="auto"/>
        <w:jc w:val="left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>саванны и полупустыни Австралии;</w:t>
      </w:r>
    </w:p>
    <w:p w:rsidR="00217E63" w:rsidRPr="00217E63" w:rsidRDefault="00217E63" w:rsidP="00265FFA">
      <w:pPr>
        <w:widowControl w:val="0"/>
        <w:numPr>
          <w:ilvl w:val="0"/>
          <w:numId w:val="19"/>
        </w:numPr>
        <w:tabs>
          <w:tab w:val="left" w:pos="1065"/>
        </w:tabs>
        <w:suppressAutoHyphens/>
        <w:spacing w:line="276" w:lineRule="auto"/>
        <w:jc w:val="left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>прерии Северной Америки;</w:t>
      </w:r>
    </w:p>
    <w:p w:rsidR="00217E63" w:rsidRPr="00217E63" w:rsidRDefault="00217E63" w:rsidP="00265FFA">
      <w:pPr>
        <w:widowControl w:val="0"/>
        <w:numPr>
          <w:ilvl w:val="0"/>
          <w:numId w:val="19"/>
        </w:numPr>
        <w:tabs>
          <w:tab w:val="left" w:pos="1065"/>
        </w:tabs>
        <w:suppressAutoHyphens/>
        <w:spacing w:line="276" w:lineRule="auto"/>
        <w:jc w:val="left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>пустынные территории Африки;</w:t>
      </w:r>
    </w:p>
    <w:p w:rsidR="00217E63" w:rsidRPr="00217E63" w:rsidRDefault="00217E63" w:rsidP="00265FFA">
      <w:pPr>
        <w:widowControl w:val="0"/>
        <w:numPr>
          <w:ilvl w:val="0"/>
          <w:numId w:val="19"/>
        </w:numPr>
        <w:tabs>
          <w:tab w:val="left" w:pos="1065"/>
        </w:tabs>
        <w:suppressAutoHyphens/>
        <w:spacing w:line="276" w:lineRule="auto"/>
        <w:jc w:val="left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>пампы и горы Латинской Америки.</w:t>
      </w:r>
      <w:r w:rsidRPr="00217E63">
        <w:rPr>
          <w:rFonts w:ascii="Times New Roman" w:hAnsi="Times New Roman"/>
          <w:sz w:val="24"/>
          <w:szCs w:val="24"/>
          <w:lang w:eastAsia="ar-SA"/>
        </w:rPr>
        <w:tab/>
      </w:r>
    </w:p>
    <w:p w:rsidR="00217E63" w:rsidRPr="00217E63" w:rsidRDefault="00217E63" w:rsidP="00265FF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>6. Мировой лидер по выращиванию риса:</w:t>
      </w:r>
    </w:p>
    <w:p w:rsidR="00217E63" w:rsidRPr="00217E63" w:rsidRDefault="00217E63" w:rsidP="00265FFA">
      <w:pPr>
        <w:spacing w:line="276" w:lineRule="auto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ab/>
        <w:t>1) Китай;</w:t>
      </w:r>
      <w:r w:rsidRPr="00217E63">
        <w:rPr>
          <w:rFonts w:ascii="Times New Roman" w:hAnsi="Times New Roman"/>
          <w:sz w:val="24"/>
          <w:szCs w:val="24"/>
          <w:lang w:eastAsia="ar-SA"/>
        </w:rPr>
        <w:tab/>
      </w:r>
      <w:r w:rsidRPr="00217E63">
        <w:rPr>
          <w:rFonts w:ascii="Times New Roman" w:hAnsi="Times New Roman"/>
          <w:sz w:val="24"/>
          <w:szCs w:val="24"/>
          <w:lang w:eastAsia="ar-SA"/>
        </w:rPr>
        <w:tab/>
        <w:t>3) Вьетнам;</w:t>
      </w:r>
    </w:p>
    <w:p w:rsidR="00217E63" w:rsidRPr="00217E63" w:rsidRDefault="00217E63" w:rsidP="00265FFA">
      <w:pPr>
        <w:spacing w:line="276" w:lineRule="auto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ab/>
        <w:t>2) Япония;</w:t>
      </w:r>
      <w:r w:rsidRPr="00217E63">
        <w:rPr>
          <w:rFonts w:ascii="Times New Roman" w:hAnsi="Times New Roman"/>
          <w:sz w:val="24"/>
          <w:szCs w:val="24"/>
          <w:lang w:eastAsia="ar-SA"/>
        </w:rPr>
        <w:tab/>
        <w:t>4) Бангладеш.</w:t>
      </w:r>
    </w:p>
    <w:p w:rsidR="00217E63" w:rsidRPr="00217E63" w:rsidRDefault="00217E63" w:rsidP="00265FF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>7. Крупнейшим экспортером нефти в мире является страна:</w:t>
      </w:r>
    </w:p>
    <w:p w:rsidR="00217E63" w:rsidRPr="00217E63" w:rsidRDefault="00217E63" w:rsidP="00265FFA">
      <w:pPr>
        <w:spacing w:line="276" w:lineRule="auto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ab/>
        <w:t>1) США;</w:t>
      </w:r>
      <w:r w:rsidRPr="00217E63">
        <w:rPr>
          <w:rFonts w:ascii="Times New Roman" w:hAnsi="Times New Roman"/>
          <w:sz w:val="24"/>
          <w:szCs w:val="24"/>
          <w:lang w:eastAsia="ar-SA"/>
        </w:rPr>
        <w:tab/>
      </w:r>
      <w:r w:rsidRPr="00217E63">
        <w:rPr>
          <w:rFonts w:ascii="Times New Roman" w:hAnsi="Times New Roman"/>
          <w:sz w:val="24"/>
          <w:szCs w:val="24"/>
          <w:lang w:eastAsia="ar-SA"/>
        </w:rPr>
        <w:tab/>
      </w:r>
      <w:r w:rsidRPr="00217E63">
        <w:rPr>
          <w:rFonts w:ascii="Times New Roman" w:hAnsi="Times New Roman"/>
          <w:sz w:val="24"/>
          <w:szCs w:val="24"/>
          <w:lang w:eastAsia="ar-SA"/>
        </w:rPr>
        <w:tab/>
      </w:r>
      <w:r w:rsidRPr="00217E63">
        <w:rPr>
          <w:rFonts w:ascii="Times New Roman" w:hAnsi="Times New Roman"/>
          <w:sz w:val="24"/>
          <w:szCs w:val="24"/>
          <w:lang w:eastAsia="ar-SA"/>
        </w:rPr>
        <w:tab/>
        <w:t>3) Россия;</w:t>
      </w:r>
    </w:p>
    <w:p w:rsidR="00217E63" w:rsidRPr="00217E63" w:rsidRDefault="00217E63" w:rsidP="00265FFA">
      <w:pPr>
        <w:spacing w:line="276" w:lineRule="auto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ab/>
        <w:t>2) Саудовская Аравия;</w:t>
      </w:r>
      <w:r w:rsidRPr="00217E63">
        <w:rPr>
          <w:rFonts w:ascii="Times New Roman" w:hAnsi="Times New Roman"/>
          <w:sz w:val="24"/>
          <w:szCs w:val="24"/>
          <w:lang w:eastAsia="ar-SA"/>
        </w:rPr>
        <w:tab/>
      </w:r>
      <w:r w:rsidRPr="00217E63">
        <w:rPr>
          <w:rFonts w:ascii="Times New Roman" w:hAnsi="Times New Roman"/>
          <w:sz w:val="24"/>
          <w:szCs w:val="24"/>
          <w:lang w:eastAsia="ar-SA"/>
        </w:rPr>
        <w:tab/>
        <w:t>4) Иран.</w:t>
      </w:r>
    </w:p>
    <w:p w:rsidR="00217E63" w:rsidRPr="00217E63" w:rsidRDefault="00217E63" w:rsidP="00265FF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>8. Самый высокий объем производства зерна на душу населения имеет:</w:t>
      </w:r>
    </w:p>
    <w:p w:rsidR="00217E63" w:rsidRPr="00217E63" w:rsidRDefault="00217E63" w:rsidP="00265FFA">
      <w:pPr>
        <w:spacing w:line="276" w:lineRule="auto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ab/>
        <w:t>1) Австралия;</w:t>
      </w:r>
      <w:r w:rsidRPr="00217E63">
        <w:rPr>
          <w:rFonts w:ascii="Times New Roman" w:hAnsi="Times New Roman"/>
          <w:sz w:val="24"/>
          <w:szCs w:val="24"/>
          <w:lang w:eastAsia="ar-SA"/>
        </w:rPr>
        <w:tab/>
      </w:r>
      <w:r w:rsidRPr="00217E63">
        <w:rPr>
          <w:rFonts w:ascii="Times New Roman" w:hAnsi="Times New Roman"/>
          <w:sz w:val="24"/>
          <w:szCs w:val="24"/>
          <w:lang w:eastAsia="ar-SA"/>
        </w:rPr>
        <w:tab/>
        <w:t>3) Россия;</w:t>
      </w:r>
    </w:p>
    <w:p w:rsidR="00217E63" w:rsidRPr="00217E63" w:rsidRDefault="00217E63" w:rsidP="00265FFA">
      <w:pPr>
        <w:spacing w:line="276" w:lineRule="auto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ab/>
        <w:t>2) Италия;</w:t>
      </w:r>
      <w:r w:rsidRPr="00217E63">
        <w:rPr>
          <w:rFonts w:ascii="Times New Roman" w:hAnsi="Times New Roman"/>
          <w:sz w:val="24"/>
          <w:szCs w:val="24"/>
          <w:lang w:eastAsia="ar-SA"/>
        </w:rPr>
        <w:tab/>
      </w:r>
      <w:r w:rsidRPr="00217E63">
        <w:rPr>
          <w:rFonts w:ascii="Times New Roman" w:hAnsi="Times New Roman"/>
          <w:sz w:val="24"/>
          <w:szCs w:val="24"/>
          <w:lang w:eastAsia="ar-SA"/>
        </w:rPr>
        <w:tab/>
        <w:t>4) Китай.</w:t>
      </w:r>
    </w:p>
    <w:p w:rsidR="00217E63" w:rsidRPr="00217E63" w:rsidRDefault="00217E63" w:rsidP="00265FF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>9. Доля стран Африки наиболее высока в мировом объеме производства продукции:</w:t>
      </w:r>
    </w:p>
    <w:p w:rsidR="00217E63" w:rsidRPr="00217E63" w:rsidRDefault="00217E63" w:rsidP="00265FFA">
      <w:pPr>
        <w:widowControl w:val="0"/>
        <w:numPr>
          <w:ilvl w:val="0"/>
          <w:numId w:val="20"/>
        </w:numPr>
        <w:tabs>
          <w:tab w:val="left" w:pos="1065"/>
        </w:tabs>
        <w:suppressAutoHyphens/>
        <w:spacing w:line="276" w:lineRule="auto"/>
        <w:jc w:val="left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>горнодобывающей промышленности;</w:t>
      </w:r>
    </w:p>
    <w:p w:rsidR="00217E63" w:rsidRPr="00217E63" w:rsidRDefault="00217E63" w:rsidP="00265FFA">
      <w:pPr>
        <w:widowControl w:val="0"/>
        <w:numPr>
          <w:ilvl w:val="0"/>
          <w:numId w:val="20"/>
        </w:numPr>
        <w:tabs>
          <w:tab w:val="left" w:pos="1065"/>
        </w:tabs>
        <w:suppressAutoHyphens/>
        <w:spacing w:line="276" w:lineRule="auto"/>
        <w:jc w:val="left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>сельского хозяйства;</w:t>
      </w:r>
    </w:p>
    <w:p w:rsidR="00217E63" w:rsidRPr="00217E63" w:rsidRDefault="00217E63" w:rsidP="00265FFA">
      <w:pPr>
        <w:widowControl w:val="0"/>
        <w:numPr>
          <w:ilvl w:val="0"/>
          <w:numId w:val="20"/>
        </w:numPr>
        <w:tabs>
          <w:tab w:val="left" w:pos="1065"/>
        </w:tabs>
        <w:suppressAutoHyphens/>
        <w:spacing w:line="276" w:lineRule="auto"/>
        <w:jc w:val="left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>металлургии;</w:t>
      </w:r>
    </w:p>
    <w:p w:rsidR="00217E63" w:rsidRPr="00217E63" w:rsidRDefault="00217E63" w:rsidP="00265FFA">
      <w:pPr>
        <w:widowControl w:val="0"/>
        <w:numPr>
          <w:ilvl w:val="0"/>
          <w:numId w:val="20"/>
        </w:numPr>
        <w:tabs>
          <w:tab w:val="left" w:pos="1065"/>
        </w:tabs>
        <w:suppressAutoHyphens/>
        <w:spacing w:line="276" w:lineRule="auto"/>
        <w:jc w:val="left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>лесной промышленности.</w:t>
      </w:r>
    </w:p>
    <w:p w:rsidR="00217E63" w:rsidRPr="00217E63" w:rsidRDefault="00217E63" w:rsidP="00265FF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>10. Какое государство Северной Европы является экспортером высококачественной железной руды на мировом рынке?</w:t>
      </w:r>
    </w:p>
    <w:p w:rsidR="00217E63" w:rsidRPr="00217E63" w:rsidRDefault="00217E63" w:rsidP="00265FFA">
      <w:pPr>
        <w:spacing w:line="276" w:lineRule="auto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ab/>
        <w:t>1) Швеция;</w:t>
      </w:r>
      <w:r w:rsidRPr="00217E63">
        <w:rPr>
          <w:rFonts w:ascii="Times New Roman" w:hAnsi="Times New Roman"/>
          <w:sz w:val="24"/>
          <w:szCs w:val="24"/>
          <w:lang w:eastAsia="ar-SA"/>
        </w:rPr>
        <w:tab/>
      </w:r>
      <w:r w:rsidRPr="00217E63">
        <w:rPr>
          <w:rFonts w:ascii="Times New Roman" w:hAnsi="Times New Roman"/>
          <w:sz w:val="24"/>
          <w:szCs w:val="24"/>
          <w:lang w:eastAsia="ar-SA"/>
        </w:rPr>
        <w:tab/>
        <w:t>3) Великобритания;</w:t>
      </w:r>
    </w:p>
    <w:p w:rsidR="00217E63" w:rsidRPr="00217E63" w:rsidRDefault="00217E63" w:rsidP="00265FFA">
      <w:pPr>
        <w:spacing w:line="276" w:lineRule="auto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ab/>
        <w:t>2) Исландия;</w:t>
      </w:r>
      <w:r w:rsidRPr="00217E63">
        <w:rPr>
          <w:rFonts w:ascii="Times New Roman" w:hAnsi="Times New Roman"/>
          <w:sz w:val="24"/>
          <w:szCs w:val="24"/>
          <w:lang w:eastAsia="ar-SA"/>
        </w:rPr>
        <w:tab/>
      </w:r>
      <w:r w:rsidRPr="00217E63">
        <w:rPr>
          <w:rFonts w:ascii="Times New Roman" w:hAnsi="Times New Roman"/>
          <w:sz w:val="24"/>
          <w:szCs w:val="24"/>
          <w:lang w:eastAsia="ar-SA"/>
        </w:rPr>
        <w:tab/>
        <w:t>3) Дания.</w:t>
      </w:r>
    </w:p>
    <w:p w:rsidR="00217E63" w:rsidRPr="00217E63" w:rsidRDefault="00217E63" w:rsidP="00265FFA">
      <w:pPr>
        <w:pStyle w:val="a6"/>
        <w:spacing w:line="276" w:lineRule="auto"/>
        <w:rPr>
          <w:sz w:val="24"/>
          <w:szCs w:val="24"/>
        </w:rPr>
      </w:pPr>
      <w:r w:rsidRPr="00217E63">
        <w:rPr>
          <w:sz w:val="24"/>
          <w:szCs w:val="24"/>
        </w:rPr>
        <w:t>11. Продукция какой сельскохозяйственной культуры имеет экспортную направленность в странах Центральной Америки?</w:t>
      </w:r>
    </w:p>
    <w:p w:rsidR="00217E63" w:rsidRPr="00217E63" w:rsidRDefault="00217E63" w:rsidP="00265FFA">
      <w:pPr>
        <w:spacing w:line="276" w:lineRule="auto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ab/>
        <w:t>1) Пшеница.</w:t>
      </w:r>
      <w:r w:rsidRPr="00217E63">
        <w:rPr>
          <w:rFonts w:ascii="Times New Roman" w:hAnsi="Times New Roman"/>
          <w:sz w:val="24"/>
          <w:szCs w:val="24"/>
          <w:lang w:eastAsia="ar-SA"/>
        </w:rPr>
        <w:tab/>
      </w:r>
      <w:r w:rsidRPr="00217E63">
        <w:rPr>
          <w:rFonts w:ascii="Times New Roman" w:hAnsi="Times New Roman"/>
          <w:sz w:val="24"/>
          <w:szCs w:val="24"/>
          <w:lang w:eastAsia="ar-SA"/>
        </w:rPr>
        <w:tab/>
        <w:t>3) Сахарный тростник.</w:t>
      </w:r>
    </w:p>
    <w:p w:rsidR="00217E63" w:rsidRPr="00217E63" w:rsidRDefault="00217E63" w:rsidP="00265FFA">
      <w:pPr>
        <w:spacing w:line="276" w:lineRule="auto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ab/>
        <w:t>2) Сахарная свекла.</w:t>
      </w:r>
      <w:r w:rsidRPr="00217E63">
        <w:rPr>
          <w:rFonts w:ascii="Times New Roman" w:hAnsi="Times New Roman"/>
          <w:sz w:val="24"/>
          <w:szCs w:val="24"/>
          <w:lang w:eastAsia="ar-SA"/>
        </w:rPr>
        <w:tab/>
        <w:t>4) Просо обыкновенное.</w:t>
      </w:r>
    </w:p>
    <w:p w:rsidR="00217E63" w:rsidRPr="00217E63" w:rsidRDefault="00217E63" w:rsidP="00265FF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>12. Какое государство Латинской Америки является экспортером пшеницы на мировой рынок?</w:t>
      </w:r>
    </w:p>
    <w:p w:rsidR="00217E63" w:rsidRPr="00217E63" w:rsidRDefault="00217E63" w:rsidP="00265FFA">
      <w:pPr>
        <w:spacing w:line="276" w:lineRule="auto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ab/>
        <w:t>1) Куба.</w:t>
      </w:r>
      <w:r w:rsidRPr="00217E63">
        <w:rPr>
          <w:rFonts w:ascii="Times New Roman" w:hAnsi="Times New Roman"/>
          <w:sz w:val="24"/>
          <w:szCs w:val="24"/>
          <w:lang w:eastAsia="ar-SA"/>
        </w:rPr>
        <w:tab/>
      </w:r>
      <w:r w:rsidRPr="00217E63">
        <w:rPr>
          <w:rFonts w:ascii="Times New Roman" w:hAnsi="Times New Roman"/>
          <w:sz w:val="24"/>
          <w:szCs w:val="24"/>
          <w:lang w:eastAsia="ar-SA"/>
        </w:rPr>
        <w:tab/>
        <w:t>3) Аргентина.</w:t>
      </w:r>
    </w:p>
    <w:p w:rsidR="00217E63" w:rsidRPr="00217E63" w:rsidRDefault="00217E63" w:rsidP="00265FFA">
      <w:pPr>
        <w:spacing w:line="276" w:lineRule="auto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ab/>
        <w:t>2) Венесуэла.</w:t>
      </w:r>
      <w:r w:rsidRPr="00217E63">
        <w:rPr>
          <w:rFonts w:ascii="Times New Roman" w:hAnsi="Times New Roman"/>
          <w:sz w:val="24"/>
          <w:szCs w:val="24"/>
          <w:lang w:eastAsia="ar-SA"/>
        </w:rPr>
        <w:tab/>
        <w:t>4) Никарагуа.</w:t>
      </w:r>
    </w:p>
    <w:p w:rsidR="00C470D9" w:rsidRDefault="00C470D9" w:rsidP="00265FF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ar-SA"/>
        </w:rPr>
      </w:pPr>
    </w:p>
    <w:p w:rsidR="00C470D9" w:rsidRDefault="00C470D9" w:rsidP="00265FF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ar-SA"/>
        </w:rPr>
      </w:pPr>
    </w:p>
    <w:p w:rsidR="00C470D9" w:rsidRDefault="00C470D9" w:rsidP="00265FF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ar-SA"/>
        </w:rPr>
      </w:pPr>
    </w:p>
    <w:p w:rsidR="00217E63" w:rsidRPr="00217E63" w:rsidRDefault="00217E63" w:rsidP="00265FF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lastRenderedPageBreak/>
        <w:t xml:space="preserve">13. Производство хлопчатобумажных </w:t>
      </w:r>
      <w:r>
        <w:rPr>
          <w:rFonts w:ascii="Times New Roman" w:hAnsi="Times New Roman"/>
          <w:sz w:val="24"/>
          <w:szCs w:val="24"/>
          <w:lang w:eastAsia="ar-SA"/>
        </w:rPr>
        <w:t>тканей является отраслью специа</w:t>
      </w:r>
      <w:r w:rsidRPr="00217E63">
        <w:rPr>
          <w:rFonts w:ascii="Times New Roman" w:hAnsi="Times New Roman"/>
          <w:sz w:val="24"/>
          <w:szCs w:val="24"/>
          <w:lang w:eastAsia="ar-SA"/>
        </w:rPr>
        <w:t>лизации:</w:t>
      </w:r>
    </w:p>
    <w:p w:rsidR="00217E63" w:rsidRPr="00217E63" w:rsidRDefault="00217E63" w:rsidP="00265FFA">
      <w:pPr>
        <w:spacing w:line="276" w:lineRule="auto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ab/>
        <w:t>1) Франции;</w:t>
      </w:r>
      <w:r w:rsidRPr="00217E63">
        <w:rPr>
          <w:rFonts w:ascii="Times New Roman" w:hAnsi="Times New Roman"/>
          <w:sz w:val="24"/>
          <w:szCs w:val="24"/>
          <w:lang w:eastAsia="ar-SA"/>
        </w:rPr>
        <w:tab/>
      </w:r>
      <w:r w:rsidRPr="00217E63">
        <w:rPr>
          <w:rFonts w:ascii="Times New Roman" w:hAnsi="Times New Roman"/>
          <w:sz w:val="24"/>
          <w:szCs w:val="24"/>
          <w:lang w:eastAsia="ar-SA"/>
        </w:rPr>
        <w:tab/>
        <w:t>3) Алжира;</w:t>
      </w:r>
    </w:p>
    <w:p w:rsidR="00217E63" w:rsidRPr="00217E63" w:rsidRDefault="00217E63" w:rsidP="00265FFA">
      <w:pPr>
        <w:spacing w:line="276" w:lineRule="auto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ab/>
        <w:t>2) Индии;</w:t>
      </w:r>
      <w:r w:rsidRPr="00217E63">
        <w:rPr>
          <w:rFonts w:ascii="Times New Roman" w:hAnsi="Times New Roman"/>
          <w:sz w:val="24"/>
          <w:szCs w:val="24"/>
          <w:lang w:eastAsia="ar-SA"/>
        </w:rPr>
        <w:tab/>
      </w:r>
      <w:r w:rsidRPr="00217E63">
        <w:rPr>
          <w:rFonts w:ascii="Times New Roman" w:hAnsi="Times New Roman"/>
          <w:sz w:val="24"/>
          <w:szCs w:val="24"/>
          <w:lang w:eastAsia="ar-SA"/>
        </w:rPr>
        <w:tab/>
        <w:t>4) Литвы.</w:t>
      </w:r>
    </w:p>
    <w:p w:rsidR="00217E63" w:rsidRPr="00217E63" w:rsidRDefault="00217E63" w:rsidP="00265FF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>14. Первое место в мире по производству электроэнергии на душу населения занимает:</w:t>
      </w:r>
    </w:p>
    <w:p w:rsidR="00217E63" w:rsidRPr="00217E63" w:rsidRDefault="00217E63" w:rsidP="00265FFA">
      <w:pPr>
        <w:spacing w:line="276" w:lineRule="auto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ab/>
        <w:t>1) Россия;</w:t>
      </w:r>
      <w:r w:rsidRPr="00217E63">
        <w:rPr>
          <w:rFonts w:ascii="Times New Roman" w:hAnsi="Times New Roman"/>
          <w:sz w:val="24"/>
          <w:szCs w:val="24"/>
          <w:lang w:eastAsia="ar-SA"/>
        </w:rPr>
        <w:tab/>
      </w:r>
      <w:r w:rsidRPr="00217E63">
        <w:rPr>
          <w:rFonts w:ascii="Times New Roman" w:hAnsi="Times New Roman"/>
          <w:sz w:val="24"/>
          <w:szCs w:val="24"/>
          <w:lang w:eastAsia="ar-SA"/>
        </w:rPr>
        <w:tab/>
        <w:t>3) Норвегия;</w:t>
      </w:r>
    </w:p>
    <w:p w:rsidR="00217E63" w:rsidRPr="00217E63" w:rsidRDefault="00217E63" w:rsidP="00265FFA">
      <w:pPr>
        <w:spacing w:line="276" w:lineRule="auto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ab/>
        <w:t>2) Италия;</w:t>
      </w:r>
      <w:r w:rsidRPr="00217E63">
        <w:rPr>
          <w:rFonts w:ascii="Times New Roman" w:hAnsi="Times New Roman"/>
          <w:sz w:val="24"/>
          <w:szCs w:val="24"/>
          <w:lang w:eastAsia="ar-SA"/>
        </w:rPr>
        <w:tab/>
      </w:r>
      <w:r w:rsidRPr="00217E63">
        <w:rPr>
          <w:rFonts w:ascii="Times New Roman" w:hAnsi="Times New Roman"/>
          <w:sz w:val="24"/>
          <w:szCs w:val="24"/>
          <w:lang w:eastAsia="ar-SA"/>
        </w:rPr>
        <w:tab/>
        <w:t>4) Япония.</w:t>
      </w:r>
    </w:p>
    <w:p w:rsidR="00217E63" w:rsidRPr="00217E63" w:rsidRDefault="00217E63" w:rsidP="00265FF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>15. Мировой лидер по выращиванию сои:</w:t>
      </w:r>
    </w:p>
    <w:p w:rsidR="00217E63" w:rsidRPr="00217E63" w:rsidRDefault="00217E63" w:rsidP="00265FFA">
      <w:pPr>
        <w:spacing w:line="276" w:lineRule="auto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ab/>
        <w:t>1) Бангладеш;</w:t>
      </w:r>
      <w:r w:rsidRPr="00217E63">
        <w:rPr>
          <w:rFonts w:ascii="Times New Roman" w:hAnsi="Times New Roman"/>
          <w:sz w:val="24"/>
          <w:szCs w:val="24"/>
          <w:lang w:eastAsia="ar-SA"/>
        </w:rPr>
        <w:tab/>
      </w:r>
      <w:r w:rsidRPr="00217E63">
        <w:rPr>
          <w:rFonts w:ascii="Times New Roman" w:hAnsi="Times New Roman"/>
          <w:sz w:val="24"/>
          <w:szCs w:val="24"/>
          <w:lang w:eastAsia="ar-SA"/>
        </w:rPr>
        <w:tab/>
        <w:t>3) Нидерланды;</w:t>
      </w:r>
    </w:p>
    <w:p w:rsidR="00217E63" w:rsidRPr="00217E63" w:rsidRDefault="00217E63" w:rsidP="00265FFA">
      <w:pPr>
        <w:spacing w:line="276" w:lineRule="auto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ab/>
        <w:t>2) Канада;</w:t>
      </w:r>
      <w:r w:rsidRPr="00217E63">
        <w:rPr>
          <w:rFonts w:ascii="Times New Roman" w:hAnsi="Times New Roman"/>
          <w:sz w:val="24"/>
          <w:szCs w:val="24"/>
          <w:lang w:eastAsia="ar-SA"/>
        </w:rPr>
        <w:tab/>
      </w:r>
      <w:r w:rsidRPr="00217E63">
        <w:rPr>
          <w:rFonts w:ascii="Times New Roman" w:hAnsi="Times New Roman"/>
          <w:sz w:val="24"/>
          <w:szCs w:val="24"/>
          <w:lang w:eastAsia="ar-SA"/>
        </w:rPr>
        <w:tab/>
        <w:t>4) США.</w:t>
      </w:r>
    </w:p>
    <w:p w:rsidR="00217E63" w:rsidRPr="00217E63" w:rsidRDefault="00217E63" w:rsidP="00265FF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>16. Какой из регионов занимает первое место по величине международного товарооборота?</w:t>
      </w:r>
    </w:p>
    <w:p w:rsidR="00217E63" w:rsidRPr="00217E63" w:rsidRDefault="00217E63" w:rsidP="00265FFA">
      <w:pPr>
        <w:spacing w:line="276" w:lineRule="auto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ab/>
        <w:t>1) Западная Европа;</w:t>
      </w:r>
      <w:r w:rsidRPr="00217E63">
        <w:rPr>
          <w:rFonts w:ascii="Times New Roman" w:hAnsi="Times New Roman"/>
          <w:sz w:val="24"/>
          <w:szCs w:val="24"/>
          <w:lang w:eastAsia="ar-SA"/>
        </w:rPr>
        <w:tab/>
      </w:r>
      <w:r w:rsidRPr="00217E63">
        <w:rPr>
          <w:rFonts w:ascii="Times New Roman" w:hAnsi="Times New Roman"/>
          <w:sz w:val="24"/>
          <w:szCs w:val="24"/>
          <w:lang w:eastAsia="ar-SA"/>
        </w:rPr>
        <w:tab/>
        <w:t>3) Зарубежная Азия;</w:t>
      </w:r>
    </w:p>
    <w:p w:rsidR="00217E63" w:rsidRPr="00217E63" w:rsidRDefault="00217E63" w:rsidP="00265FFA">
      <w:pPr>
        <w:spacing w:line="276" w:lineRule="auto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ab/>
        <w:t>2) Северная Америка;</w:t>
      </w:r>
      <w:r w:rsidRPr="00217E63">
        <w:rPr>
          <w:rFonts w:ascii="Times New Roman" w:hAnsi="Times New Roman"/>
          <w:sz w:val="24"/>
          <w:szCs w:val="24"/>
          <w:lang w:eastAsia="ar-SA"/>
        </w:rPr>
        <w:tab/>
      </w:r>
      <w:r w:rsidRPr="00217E63">
        <w:rPr>
          <w:rFonts w:ascii="Times New Roman" w:hAnsi="Times New Roman"/>
          <w:sz w:val="24"/>
          <w:szCs w:val="24"/>
          <w:lang w:eastAsia="ar-SA"/>
        </w:rPr>
        <w:tab/>
        <w:t>4) Австралия.</w:t>
      </w:r>
    </w:p>
    <w:p w:rsidR="00217E63" w:rsidRPr="00217E63" w:rsidRDefault="00217E63" w:rsidP="00265FF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>17. Меньше всего загрязняют атмосферный воздух ТЭС, использующие в качестве сырья:</w:t>
      </w:r>
    </w:p>
    <w:p w:rsidR="00217E63" w:rsidRPr="00217E63" w:rsidRDefault="00217E63" w:rsidP="00265FFA">
      <w:pPr>
        <w:spacing w:line="276" w:lineRule="auto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ab/>
        <w:t>1) природный газ;</w:t>
      </w:r>
      <w:r w:rsidRPr="00217E63">
        <w:rPr>
          <w:rFonts w:ascii="Times New Roman" w:hAnsi="Times New Roman"/>
          <w:sz w:val="24"/>
          <w:szCs w:val="24"/>
          <w:lang w:eastAsia="ar-SA"/>
        </w:rPr>
        <w:tab/>
      </w:r>
      <w:r w:rsidRPr="00217E63">
        <w:rPr>
          <w:rFonts w:ascii="Times New Roman" w:hAnsi="Times New Roman"/>
          <w:sz w:val="24"/>
          <w:szCs w:val="24"/>
          <w:lang w:eastAsia="ar-SA"/>
        </w:rPr>
        <w:tab/>
        <w:t>3) дизельное топливо;</w:t>
      </w:r>
    </w:p>
    <w:p w:rsidR="00217E63" w:rsidRPr="00217E63" w:rsidRDefault="00217E63" w:rsidP="00265FFA">
      <w:pPr>
        <w:spacing w:line="276" w:lineRule="auto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ab/>
        <w:t>2) горючие сланцы;</w:t>
      </w:r>
      <w:r w:rsidRPr="00217E63">
        <w:rPr>
          <w:rFonts w:ascii="Times New Roman" w:hAnsi="Times New Roman"/>
          <w:sz w:val="24"/>
          <w:szCs w:val="24"/>
          <w:lang w:eastAsia="ar-SA"/>
        </w:rPr>
        <w:tab/>
        <w:t>4) уголь.</w:t>
      </w:r>
    </w:p>
    <w:p w:rsidR="00217E63" w:rsidRPr="00217E63" w:rsidRDefault="00217E63" w:rsidP="00265FF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>18. Почему выплавка черновой меди производится в местах ее добычи, а не потребления?</w:t>
      </w:r>
    </w:p>
    <w:p w:rsidR="00217E63" w:rsidRPr="00217E63" w:rsidRDefault="00217E63" w:rsidP="00265FFA">
      <w:pPr>
        <w:widowControl w:val="0"/>
        <w:numPr>
          <w:ilvl w:val="0"/>
          <w:numId w:val="21"/>
        </w:numPr>
        <w:tabs>
          <w:tab w:val="left" w:pos="1065"/>
        </w:tabs>
        <w:suppressAutoHyphens/>
        <w:spacing w:line="276" w:lineRule="auto"/>
        <w:jc w:val="left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>Исторически добыча меди сочеталась с ее выплавкой.</w:t>
      </w:r>
    </w:p>
    <w:p w:rsidR="00217E63" w:rsidRPr="00217E63" w:rsidRDefault="00217E63" w:rsidP="00265FFA">
      <w:pPr>
        <w:widowControl w:val="0"/>
        <w:numPr>
          <w:ilvl w:val="0"/>
          <w:numId w:val="21"/>
        </w:numPr>
        <w:tabs>
          <w:tab w:val="left" w:pos="1065"/>
        </w:tabs>
        <w:suppressAutoHyphens/>
        <w:spacing w:line="276" w:lineRule="auto"/>
        <w:jc w:val="left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>В медной руде очень низкое содержание металла.</w:t>
      </w:r>
    </w:p>
    <w:p w:rsidR="00217E63" w:rsidRPr="00217E63" w:rsidRDefault="00217E63" w:rsidP="00265FFA">
      <w:pPr>
        <w:widowControl w:val="0"/>
        <w:numPr>
          <w:ilvl w:val="0"/>
          <w:numId w:val="21"/>
        </w:numPr>
        <w:tabs>
          <w:tab w:val="left" w:pos="1065"/>
        </w:tabs>
        <w:suppressAutoHyphens/>
        <w:spacing w:line="276" w:lineRule="auto"/>
        <w:jc w:val="left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>Предприятия используют общую инфраструктуру.</w:t>
      </w:r>
    </w:p>
    <w:p w:rsidR="00217E63" w:rsidRPr="00217E63" w:rsidRDefault="00217E63" w:rsidP="00265FFA">
      <w:pPr>
        <w:widowControl w:val="0"/>
        <w:numPr>
          <w:ilvl w:val="0"/>
          <w:numId w:val="21"/>
        </w:numPr>
        <w:tabs>
          <w:tab w:val="left" w:pos="1065"/>
        </w:tabs>
        <w:suppressAutoHyphens/>
        <w:spacing w:line="276" w:lineRule="auto"/>
        <w:jc w:val="left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>Это снижает экологический ущерб.</w:t>
      </w:r>
    </w:p>
    <w:p w:rsidR="00217E63" w:rsidRPr="00217E63" w:rsidRDefault="00217E63" w:rsidP="00265FF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>19. Главными мировыми производителями стали являются:</w:t>
      </w:r>
    </w:p>
    <w:p w:rsidR="00217E63" w:rsidRPr="00217E63" w:rsidRDefault="00217E63" w:rsidP="00265FFA">
      <w:pPr>
        <w:widowControl w:val="0"/>
        <w:numPr>
          <w:ilvl w:val="0"/>
          <w:numId w:val="22"/>
        </w:numPr>
        <w:tabs>
          <w:tab w:val="left" w:pos="1065"/>
        </w:tabs>
        <w:suppressAutoHyphens/>
        <w:spacing w:line="276" w:lineRule="auto"/>
        <w:jc w:val="left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>Китай, Япония, США;</w:t>
      </w:r>
    </w:p>
    <w:p w:rsidR="00217E63" w:rsidRPr="00217E63" w:rsidRDefault="00217E63" w:rsidP="00265FFA">
      <w:pPr>
        <w:widowControl w:val="0"/>
        <w:numPr>
          <w:ilvl w:val="0"/>
          <w:numId w:val="22"/>
        </w:numPr>
        <w:tabs>
          <w:tab w:val="left" w:pos="1065"/>
        </w:tabs>
        <w:suppressAutoHyphens/>
        <w:spacing w:line="276" w:lineRule="auto"/>
        <w:jc w:val="left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>США, Бразилия, Индия;</w:t>
      </w:r>
    </w:p>
    <w:p w:rsidR="00217E63" w:rsidRPr="00217E63" w:rsidRDefault="00217E63" w:rsidP="00265FFA">
      <w:pPr>
        <w:widowControl w:val="0"/>
        <w:numPr>
          <w:ilvl w:val="0"/>
          <w:numId w:val="22"/>
        </w:numPr>
        <w:tabs>
          <w:tab w:val="left" w:pos="1065"/>
        </w:tabs>
        <w:suppressAutoHyphens/>
        <w:spacing w:line="276" w:lineRule="auto"/>
        <w:jc w:val="left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>Украина, Россия, Япония;</w:t>
      </w:r>
    </w:p>
    <w:p w:rsidR="00217E63" w:rsidRPr="00217E63" w:rsidRDefault="00217E63" w:rsidP="00265FFA">
      <w:pPr>
        <w:widowControl w:val="0"/>
        <w:numPr>
          <w:ilvl w:val="0"/>
          <w:numId w:val="22"/>
        </w:numPr>
        <w:tabs>
          <w:tab w:val="left" w:pos="1065"/>
        </w:tabs>
        <w:suppressAutoHyphens/>
        <w:spacing w:line="276" w:lineRule="auto"/>
        <w:jc w:val="left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>Австралия, Индия, Россия.</w:t>
      </w:r>
    </w:p>
    <w:p w:rsidR="00217E63" w:rsidRPr="00217E63" w:rsidRDefault="00217E63" w:rsidP="00265FF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>20. По тоннажу морского торгового флота в мире лидируют страны:</w:t>
      </w:r>
    </w:p>
    <w:p w:rsidR="00217E63" w:rsidRPr="00217E63" w:rsidRDefault="00217E63" w:rsidP="00265FFA">
      <w:pPr>
        <w:widowControl w:val="0"/>
        <w:numPr>
          <w:ilvl w:val="0"/>
          <w:numId w:val="23"/>
        </w:numPr>
        <w:tabs>
          <w:tab w:val="left" w:pos="1065"/>
        </w:tabs>
        <w:suppressAutoHyphens/>
        <w:spacing w:line="276" w:lineRule="auto"/>
        <w:jc w:val="left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>Панама и Либерия;</w:t>
      </w:r>
    </w:p>
    <w:p w:rsidR="00217E63" w:rsidRPr="00217E63" w:rsidRDefault="00217E63" w:rsidP="00265FFA">
      <w:pPr>
        <w:widowControl w:val="0"/>
        <w:numPr>
          <w:ilvl w:val="0"/>
          <w:numId w:val="23"/>
        </w:numPr>
        <w:tabs>
          <w:tab w:val="left" w:pos="1065"/>
        </w:tabs>
        <w:suppressAutoHyphens/>
        <w:spacing w:line="276" w:lineRule="auto"/>
        <w:jc w:val="left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>Великобритания и Испания;</w:t>
      </w:r>
    </w:p>
    <w:p w:rsidR="00217E63" w:rsidRPr="00217E63" w:rsidRDefault="00217E63" w:rsidP="00265FFA">
      <w:pPr>
        <w:widowControl w:val="0"/>
        <w:numPr>
          <w:ilvl w:val="0"/>
          <w:numId w:val="23"/>
        </w:numPr>
        <w:tabs>
          <w:tab w:val="left" w:pos="1065"/>
        </w:tabs>
        <w:suppressAutoHyphens/>
        <w:spacing w:line="276" w:lineRule="auto"/>
        <w:jc w:val="left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>США и Япония;</w:t>
      </w:r>
    </w:p>
    <w:p w:rsidR="00217E63" w:rsidRDefault="00217E63" w:rsidP="00265FFA">
      <w:pPr>
        <w:widowControl w:val="0"/>
        <w:numPr>
          <w:ilvl w:val="0"/>
          <w:numId w:val="23"/>
        </w:numPr>
        <w:tabs>
          <w:tab w:val="left" w:pos="1065"/>
        </w:tabs>
        <w:suppressAutoHyphens/>
        <w:spacing w:line="276" w:lineRule="auto"/>
        <w:jc w:val="left"/>
        <w:rPr>
          <w:rFonts w:ascii="Times New Roman" w:hAnsi="Times New Roman"/>
          <w:sz w:val="24"/>
          <w:szCs w:val="24"/>
          <w:lang w:eastAsia="ar-SA"/>
        </w:rPr>
      </w:pPr>
      <w:r w:rsidRPr="00217E63">
        <w:rPr>
          <w:rFonts w:ascii="Times New Roman" w:hAnsi="Times New Roman"/>
          <w:sz w:val="24"/>
          <w:szCs w:val="24"/>
          <w:lang w:eastAsia="ar-SA"/>
        </w:rPr>
        <w:t>Россия и Канада.</w:t>
      </w:r>
    </w:p>
    <w:p w:rsidR="0030669E" w:rsidRDefault="0030669E" w:rsidP="00265FFA">
      <w:pPr>
        <w:widowControl w:val="0"/>
        <w:tabs>
          <w:tab w:val="left" w:pos="1065"/>
        </w:tabs>
        <w:suppressAutoHyphens/>
        <w:spacing w:line="276" w:lineRule="auto"/>
        <w:jc w:val="left"/>
        <w:rPr>
          <w:rFonts w:ascii="Times New Roman" w:hAnsi="Times New Roman"/>
          <w:sz w:val="24"/>
          <w:szCs w:val="24"/>
          <w:lang w:eastAsia="ar-SA"/>
        </w:rPr>
      </w:pPr>
    </w:p>
    <w:p w:rsidR="0030669E" w:rsidRDefault="0030669E" w:rsidP="00265FFA">
      <w:pPr>
        <w:widowControl w:val="0"/>
        <w:tabs>
          <w:tab w:val="left" w:pos="1065"/>
        </w:tabs>
        <w:suppressAutoHyphens/>
        <w:spacing w:line="276" w:lineRule="auto"/>
        <w:jc w:val="left"/>
        <w:rPr>
          <w:rFonts w:ascii="Times New Roman" w:hAnsi="Times New Roman"/>
          <w:sz w:val="24"/>
          <w:szCs w:val="24"/>
          <w:lang w:eastAsia="ar-SA"/>
        </w:rPr>
      </w:pPr>
    </w:p>
    <w:p w:rsidR="0030669E" w:rsidRDefault="0030669E" w:rsidP="00265FFA">
      <w:pPr>
        <w:widowControl w:val="0"/>
        <w:tabs>
          <w:tab w:val="left" w:pos="1065"/>
        </w:tabs>
        <w:suppressAutoHyphens/>
        <w:spacing w:line="276" w:lineRule="auto"/>
        <w:jc w:val="left"/>
        <w:rPr>
          <w:rFonts w:ascii="Times New Roman" w:hAnsi="Times New Roman"/>
          <w:sz w:val="24"/>
          <w:szCs w:val="24"/>
          <w:lang w:eastAsia="ar-SA"/>
        </w:rPr>
      </w:pPr>
    </w:p>
    <w:p w:rsidR="0030669E" w:rsidRDefault="0030669E" w:rsidP="00265FFA">
      <w:pPr>
        <w:widowControl w:val="0"/>
        <w:tabs>
          <w:tab w:val="left" w:pos="1065"/>
        </w:tabs>
        <w:suppressAutoHyphens/>
        <w:spacing w:line="276" w:lineRule="auto"/>
        <w:jc w:val="left"/>
        <w:rPr>
          <w:rFonts w:ascii="Times New Roman" w:hAnsi="Times New Roman"/>
          <w:sz w:val="24"/>
          <w:szCs w:val="24"/>
          <w:lang w:eastAsia="ar-SA"/>
        </w:rPr>
      </w:pPr>
    </w:p>
    <w:p w:rsidR="0030669E" w:rsidRDefault="0030669E" w:rsidP="00265FFA">
      <w:pPr>
        <w:widowControl w:val="0"/>
        <w:tabs>
          <w:tab w:val="left" w:pos="1065"/>
        </w:tabs>
        <w:suppressAutoHyphens/>
        <w:spacing w:line="276" w:lineRule="auto"/>
        <w:jc w:val="left"/>
        <w:rPr>
          <w:rFonts w:ascii="Times New Roman" w:hAnsi="Times New Roman"/>
          <w:sz w:val="24"/>
          <w:szCs w:val="24"/>
          <w:lang w:eastAsia="ar-SA"/>
        </w:rPr>
      </w:pPr>
    </w:p>
    <w:p w:rsidR="0030669E" w:rsidRDefault="0030669E" w:rsidP="00265FFA">
      <w:pPr>
        <w:widowControl w:val="0"/>
        <w:tabs>
          <w:tab w:val="left" w:pos="1065"/>
        </w:tabs>
        <w:suppressAutoHyphens/>
        <w:spacing w:line="276" w:lineRule="auto"/>
        <w:jc w:val="left"/>
        <w:rPr>
          <w:rFonts w:ascii="Times New Roman" w:hAnsi="Times New Roman"/>
          <w:sz w:val="24"/>
          <w:szCs w:val="24"/>
          <w:lang w:eastAsia="ar-SA"/>
        </w:rPr>
      </w:pPr>
    </w:p>
    <w:p w:rsidR="0030669E" w:rsidRDefault="0030669E" w:rsidP="00265FFA">
      <w:pPr>
        <w:widowControl w:val="0"/>
        <w:tabs>
          <w:tab w:val="left" w:pos="1065"/>
        </w:tabs>
        <w:suppressAutoHyphens/>
        <w:spacing w:line="276" w:lineRule="auto"/>
        <w:jc w:val="left"/>
        <w:rPr>
          <w:rFonts w:ascii="Times New Roman" w:hAnsi="Times New Roman"/>
          <w:sz w:val="24"/>
          <w:szCs w:val="24"/>
          <w:lang w:eastAsia="ar-SA"/>
        </w:rPr>
      </w:pPr>
    </w:p>
    <w:p w:rsidR="0030669E" w:rsidRDefault="0030669E" w:rsidP="00265FFA">
      <w:pPr>
        <w:widowControl w:val="0"/>
        <w:tabs>
          <w:tab w:val="left" w:pos="1065"/>
        </w:tabs>
        <w:suppressAutoHyphens/>
        <w:spacing w:line="276" w:lineRule="auto"/>
        <w:jc w:val="left"/>
        <w:rPr>
          <w:rFonts w:ascii="Times New Roman" w:hAnsi="Times New Roman"/>
          <w:sz w:val="24"/>
          <w:szCs w:val="24"/>
          <w:lang w:eastAsia="ar-SA"/>
        </w:rPr>
      </w:pPr>
    </w:p>
    <w:p w:rsidR="0030669E" w:rsidRDefault="0030669E" w:rsidP="00265FFA">
      <w:pPr>
        <w:widowControl w:val="0"/>
        <w:tabs>
          <w:tab w:val="left" w:pos="1065"/>
        </w:tabs>
        <w:suppressAutoHyphens/>
        <w:spacing w:line="276" w:lineRule="auto"/>
        <w:jc w:val="left"/>
        <w:rPr>
          <w:rFonts w:ascii="Times New Roman" w:hAnsi="Times New Roman"/>
          <w:sz w:val="24"/>
          <w:szCs w:val="24"/>
          <w:lang w:eastAsia="ar-SA"/>
        </w:rPr>
      </w:pPr>
    </w:p>
    <w:p w:rsidR="0030669E" w:rsidRDefault="0030669E" w:rsidP="00265FFA">
      <w:pPr>
        <w:widowControl w:val="0"/>
        <w:tabs>
          <w:tab w:val="left" w:pos="1065"/>
        </w:tabs>
        <w:suppressAutoHyphens/>
        <w:spacing w:line="276" w:lineRule="auto"/>
        <w:jc w:val="left"/>
        <w:rPr>
          <w:rFonts w:ascii="Times New Roman" w:hAnsi="Times New Roman"/>
          <w:sz w:val="24"/>
          <w:szCs w:val="24"/>
          <w:lang w:eastAsia="ar-SA"/>
        </w:rPr>
      </w:pPr>
    </w:p>
    <w:p w:rsidR="0030669E" w:rsidRDefault="0030669E" w:rsidP="00265FFA">
      <w:pPr>
        <w:widowControl w:val="0"/>
        <w:tabs>
          <w:tab w:val="left" w:pos="1065"/>
        </w:tabs>
        <w:suppressAutoHyphens/>
        <w:spacing w:line="276" w:lineRule="auto"/>
        <w:jc w:val="left"/>
        <w:rPr>
          <w:rFonts w:ascii="Times New Roman" w:hAnsi="Times New Roman"/>
          <w:sz w:val="24"/>
          <w:szCs w:val="24"/>
          <w:lang w:eastAsia="ar-SA"/>
        </w:rPr>
      </w:pPr>
    </w:p>
    <w:p w:rsidR="0030669E" w:rsidRDefault="0030669E" w:rsidP="00265FFA">
      <w:pPr>
        <w:widowControl w:val="0"/>
        <w:tabs>
          <w:tab w:val="left" w:pos="1065"/>
        </w:tabs>
        <w:suppressAutoHyphens/>
        <w:spacing w:line="276" w:lineRule="auto"/>
        <w:jc w:val="left"/>
        <w:rPr>
          <w:rFonts w:ascii="Times New Roman" w:hAnsi="Times New Roman"/>
          <w:sz w:val="24"/>
          <w:szCs w:val="24"/>
          <w:lang w:eastAsia="ar-SA"/>
        </w:rPr>
      </w:pPr>
    </w:p>
    <w:p w:rsidR="0030669E" w:rsidRDefault="0030669E" w:rsidP="00265FFA">
      <w:pPr>
        <w:widowControl w:val="0"/>
        <w:tabs>
          <w:tab w:val="left" w:pos="1065"/>
        </w:tabs>
        <w:suppressAutoHyphens/>
        <w:spacing w:line="276" w:lineRule="auto"/>
        <w:jc w:val="left"/>
        <w:rPr>
          <w:rFonts w:ascii="Times New Roman" w:hAnsi="Times New Roman"/>
          <w:sz w:val="24"/>
          <w:szCs w:val="24"/>
          <w:lang w:eastAsia="ar-SA"/>
        </w:rPr>
      </w:pPr>
    </w:p>
    <w:p w:rsidR="006D5A00" w:rsidRDefault="006D5A00" w:rsidP="00265FFA">
      <w:pPr>
        <w:widowControl w:val="0"/>
        <w:tabs>
          <w:tab w:val="left" w:pos="1065"/>
        </w:tabs>
        <w:suppressAutoHyphens/>
        <w:spacing w:line="276" w:lineRule="auto"/>
        <w:jc w:val="left"/>
        <w:rPr>
          <w:rFonts w:ascii="Times New Roman" w:hAnsi="Times New Roman"/>
          <w:sz w:val="24"/>
          <w:szCs w:val="24"/>
          <w:lang w:eastAsia="ar-SA"/>
        </w:rPr>
      </w:pPr>
    </w:p>
    <w:p w:rsidR="006D5A00" w:rsidRDefault="006D5A00" w:rsidP="00265FFA">
      <w:pPr>
        <w:widowControl w:val="0"/>
        <w:tabs>
          <w:tab w:val="left" w:pos="1065"/>
        </w:tabs>
        <w:suppressAutoHyphens/>
        <w:spacing w:line="276" w:lineRule="auto"/>
        <w:jc w:val="left"/>
        <w:rPr>
          <w:rFonts w:ascii="Times New Roman" w:hAnsi="Times New Roman"/>
          <w:sz w:val="24"/>
          <w:szCs w:val="24"/>
          <w:lang w:eastAsia="ar-SA"/>
        </w:rPr>
      </w:pPr>
    </w:p>
    <w:p w:rsidR="006D5A00" w:rsidRDefault="006D5A00" w:rsidP="00265FFA">
      <w:pPr>
        <w:widowControl w:val="0"/>
        <w:tabs>
          <w:tab w:val="left" w:pos="1065"/>
        </w:tabs>
        <w:suppressAutoHyphens/>
        <w:spacing w:line="276" w:lineRule="auto"/>
        <w:jc w:val="left"/>
        <w:rPr>
          <w:rFonts w:ascii="Times New Roman" w:hAnsi="Times New Roman"/>
          <w:sz w:val="24"/>
          <w:szCs w:val="24"/>
          <w:lang w:eastAsia="ar-SA"/>
        </w:rPr>
      </w:pPr>
    </w:p>
    <w:p w:rsidR="006D5A00" w:rsidRDefault="006D5A00" w:rsidP="00265FFA">
      <w:pPr>
        <w:widowControl w:val="0"/>
        <w:tabs>
          <w:tab w:val="left" w:pos="1065"/>
        </w:tabs>
        <w:suppressAutoHyphens/>
        <w:spacing w:line="276" w:lineRule="auto"/>
        <w:jc w:val="left"/>
        <w:rPr>
          <w:rFonts w:ascii="Times New Roman" w:hAnsi="Times New Roman"/>
          <w:sz w:val="24"/>
          <w:szCs w:val="24"/>
          <w:lang w:eastAsia="ar-SA"/>
        </w:rPr>
      </w:pPr>
    </w:p>
    <w:p w:rsidR="006D5A00" w:rsidRDefault="006D5A00" w:rsidP="00265FFA">
      <w:pPr>
        <w:widowControl w:val="0"/>
        <w:tabs>
          <w:tab w:val="left" w:pos="1065"/>
        </w:tabs>
        <w:suppressAutoHyphens/>
        <w:spacing w:line="276" w:lineRule="auto"/>
        <w:jc w:val="left"/>
        <w:rPr>
          <w:rFonts w:ascii="Times New Roman" w:hAnsi="Times New Roman"/>
          <w:sz w:val="24"/>
          <w:szCs w:val="24"/>
          <w:lang w:eastAsia="ar-SA"/>
        </w:rPr>
      </w:pPr>
    </w:p>
    <w:p w:rsidR="0030669E" w:rsidRPr="00217E63" w:rsidRDefault="0030669E" w:rsidP="0049347C">
      <w:pPr>
        <w:tabs>
          <w:tab w:val="left" w:pos="4000"/>
        </w:tabs>
        <w:spacing w:line="276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F54987" w:rsidRDefault="00F54987" w:rsidP="00265FFA">
      <w:pPr>
        <w:tabs>
          <w:tab w:val="left" w:pos="4000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F54987">
        <w:rPr>
          <w:rFonts w:ascii="Times New Roman" w:hAnsi="Times New Roman"/>
          <w:b/>
          <w:sz w:val="28"/>
          <w:szCs w:val="28"/>
        </w:rPr>
        <w:t>Зачет по теме «Северная Америка»</w:t>
      </w:r>
    </w:p>
    <w:p w:rsidR="00F54987" w:rsidRPr="00905CB6" w:rsidRDefault="00F54987" w:rsidP="00265FFA">
      <w:pPr>
        <w:tabs>
          <w:tab w:val="left" w:pos="4000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F54987">
        <w:rPr>
          <w:rFonts w:ascii="Times New Roman" w:hAnsi="Times New Roman"/>
          <w:b/>
          <w:sz w:val="28"/>
          <w:szCs w:val="28"/>
        </w:rPr>
        <w:lastRenderedPageBreak/>
        <w:t>география 10 класс</w:t>
      </w:r>
    </w:p>
    <w:p w:rsidR="0030669E" w:rsidRPr="00F54987" w:rsidRDefault="00265FFA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043F21">
        <w:rPr>
          <w:b/>
          <w:color w:val="000000"/>
        </w:rPr>
        <w:t>1.</w:t>
      </w:r>
      <w:r w:rsidR="0030669E" w:rsidRPr="00043F21">
        <w:rPr>
          <w:b/>
          <w:color w:val="000000"/>
        </w:rPr>
        <w:t>Какие страны относят к Северной Америке в экономической и социальной географии?</w:t>
      </w:r>
    </w:p>
    <w:p w:rsidR="0030669E" w:rsidRPr="00F54987" w:rsidRDefault="0030669E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t>а) все страны, входящие в организацию НАФТА;</w:t>
      </w:r>
    </w:p>
    <w:p w:rsidR="0030669E" w:rsidRPr="00F54987" w:rsidRDefault="0030669E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t>б) все страны материка Северная Америка;</w:t>
      </w:r>
    </w:p>
    <w:p w:rsidR="0030669E" w:rsidRPr="00F54987" w:rsidRDefault="0030669E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t>в) Мексику и США;</w:t>
      </w:r>
    </w:p>
    <w:p w:rsidR="0030669E" w:rsidRPr="00F54987" w:rsidRDefault="0030669E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t>г) США и Канаду.</w:t>
      </w:r>
    </w:p>
    <w:p w:rsidR="0030669E" w:rsidRPr="00F54987" w:rsidRDefault="00265FFA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043F21">
        <w:rPr>
          <w:b/>
          <w:color w:val="000000"/>
        </w:rPr>
        <w:t>2.</w:t>
      </w:r>
      <w:r w:rsidR="0030669E" w:rsidRPr="00043F21">
        <w:rPr>
          <w:b/>
          <w:color w:val="000000"/>
        </w:rPr>
        <w:t>Каково население Северной Америки?</w:t>
      </w:r>
    </w:p>
    <w:p w:rsidR="0030669E" w:rsidRPr="00F54987" w:rsidRDefault="0030669E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t>а) более 300 млн чел.; в) 280 млн чел.;</w:t>
      </w:r>
    </w:p>
    <w:p w:rsidR="0030669E" w:rsidRPr="00F54987" w:rsidRDefault="0030669E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t>б) более 1 млрд чел.; г) 30,5 млн чел.</w:t>
      </w:r>
    </w:p>
    <w:p w:rsidR="0030669E" w:rsidRPr="00043F21" w:rsidRDefault="00265FFA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color w:val="000000"/>
        </w:rPr>
      </w:pPr>
      <w:r w:rsidRPr="00043F21">
        <w:rPr>
          <w:b/>
          <w:color w:val="000000"/>
        </w:rPr>
        <w:t>3</w:t>
      </w:r>
      <w:r w:rsidR="0030669E" w:rsidRPr="00043F21">
        <w:rPr>
          <w:b/>
          <w:color w:val="000000"/>
        </w:rPr>
        <w:t>.Выберите вариант, в котором верно указаны государства, с которыми граничат США, и природные рубежи, по которым эти границы проходят:</w:t>
      </w:r>
    </w:p>
    <w:p w:rsidR="0030669E" w:rsidRPr="00F54987" w:rsidRDefault="0030669E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t>а) Мексика — река Гудзон;</w:t>
      </w:r>
    </w:p>
    <w:p w:rsidR="0030669E" w:rsidRPr="00F54987" w:rsidRDefault="0030669E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t>б) Куба — озеро Гурон;</w:t>
      </w:r>
    </w:p>
    <w:p w:rsidR="0030669E" w:rsidRPr="00F54987" w:rsidRDefault="0030669E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t>в) Канада — озеро Верхнее;</w:t>
      </w:r>
    </w:p>
    <w:p w:rsidR="0030669E" w:rsidRPr="00F54987" w:rsidRDefault="0030669E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t>г) Россия — Гибралтарский пролив;</w:t>
      </w:r>
    </w:p>
    <w:p w:rsidR="0030669E" w:rsidRPr="00F54987" w:rsidRDefault="0030669E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t>д) Дания — море Бофорта.</w:t>
      </w:r>
    </w:p>
    <w:p w:rsidR="0030669E" w:rsidRPr="00043F21" w:rsidRDefault="00265FFA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color w:val="000000"/>
        </w:rPr>
      </w:pPr>
      <w:r w:rsidRPr="00043F21">
        <w:rPr>
          <w:b/>
          <w:color w:val="000000"/>
        </w:rPr>
        <w:t>4.</w:t>
      </w:r>
      <w:r w:rsidR="0030669E" w:rsidRPr="00043F21">
        <w:rPr>
          <w:b/>
          <w:color w:val="000000"/>
        </w:rPr>
        <w:t>Выберите верное утверждение.</w:t>
      </w:r>
    </w:p>
    <w:p w:rsidR="0030669E" w:rsidRPr="00F54987" w:rsidRDefault="0030669E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t>а) Большая часть негритянского населения проживает на Западе США.</w:t>
      </w:r>
    </w:p>
    <w:p w:rsidR="0030669E" w:rsidRPr="00F54987" w:rsidRDefault="0030669E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t>б) Численность населения США равна численности населения Франции и Великобритании вместе взятых.</w:t>
      </w:r>
    </w:p>
    <w:p w:rsidR="0030669E" w:rsidRPr="00F54987" w:rsidRDefault="0030669E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t>в) Быстрее всего растет население таких штатов, как Техас, Калифорния и Флорида.</w:t>
      </w:r>
    </w:p>
    <w:p w:rsidR="0030669E" w:rsidRPr="00F54987" w:rsidRDefault="0030669E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t>г) Современная американская нация — это результат этнического смешения европейских переселенцев и индейцев.</w:t>
      </w:r>
    </w:p>
    <w:p w:rsidR="00265FFA" w:rsidRDefault="0030669E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t>д) Резкое преобладание мужского населения США над женским отмечается в возрастной группе 50 – 55 лет.</w:t>
      </w:r>
    </w:p>
    <w:p w:rsidR="0030669E" w:rsidRPr="00F54987" w:rsidRDefault="00265FFA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3179A6">
        <w:rPr>
          <w:b/>
          <w:color w:val="000000"/>
        </w:rPr>
        <w:t>5.</w:t>
      </w:r>
      <w:r w:rsidR="0030669E" w:rsidRPr="003179A6">
        <w:rPr>
          <w:b/>
          <w:color w:val="000000"/>
        </w:rPr>
        <w:t>Выберите варианты, в</w:t>
      </w:r>
      <w:r w:rsidR="006D5A00">
        <w:rPr>
          <w:b/>
          <w:color w:val="000000"/>
        </w:rPr>
        <w:t xml:space="preserve"> которых верно указаны мегало</w:t>
      </w:r>
      <w:r w:rsidR="0030669E" w:rsidRPr="003179A6">
        <w:rPr>
          <w:b/>
          <w:color w:val="000000"/>
        </w:rPr>
        <w:t>полисы, к которым относятся названные города</w:t>
      </w:r>
      <w:r w:rsidR="0030669E" w:rsidRPr="00F54987">
        <w:rPr>
          <w:color w:val="000000"/>
        </w:rPr>
        <w:t>:</w:t>
      </w:r>
    </w:p>
    <w:p w:rsidR="0030669E" w:rsidRPr="00F54987" w:rsidRDefault="0030669E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t>а) Бостон — Северо-Восточный;</w:t>
      </w:r>
    </w:p>
    <w:p w:rsidR="0030669E" w:rsidRPr="00F54987" w:rsidRDefault="0030669E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t>б) Вашингтон — Калифорнийский;</w:t>
      </w:r>
    </w:p>
    <w:p w:rsidR="0030669E" w:rsidRPr="00F54987" w:rsidRDefault="0030669E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t>в) Чикаго — Приозерный;</w:t>
      </w:r>
    </w:p>
    <w:p w:rsidR="0030669E" w:rsidRPr="00F54987" w:rsidRDefault="0030669E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t>г) Детройт — Калифорнийский;</w:t>
      </w:r>
    </w:p>
    <w:p w:rsidR="00265FFA" w:rsidRDefault="0030669E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t>д) Нью-Йорк — Приозерный.</w:t>
      </w:r>
    </w:p>
    <w:p w:rsidR="0030669E" w:rsidRPr="00265FFA" w:rsidRDefault="00265FFA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color w:val="000000"/>
        </w:rPr>
      </w:pPr>
      <w:r w:rsidRPr="00265FFA">
        <w:rPr>
          <w:b/>
          <w:color w:val="000000"/>
        </w:rPr>
        <w:t>6.</w:t>
      </w:r>
      <w:r w:rsidR="0030669E" w:rsidRPr="00265FFA">
        <w:rPr>
          <w:b/>
          <w:color w:val="000000"/>
        </w:rPr>
        <w:t xml:space="preserve"> Найдите вариант, в котором неверно указана осо</w:t>
      </w:r>
      <w:r w:rsidR="0030669E" w:rsidRPr="00265FFA">
        <w:rPr>
          <w:b/>
          <w:color w:val="000000"/>
        </w:rPr>
        <w:softHyphen/>
        <w:t>бенность одного из названных городов:</w:t>
      </w:r>
    </w:p>
    <w:p w:rsidR="0030669E" w:rsidRPr="00F54987" w:rsidRDefault="0030669E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t>а) Детройт — «автомобильная столица»;</w:t>
      </w:r>
    </w:p>
    <w:p w:rsidR="0030669E" w:rsidRPr="00F54987" w:rsidRDefault="0030669E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t>б) Лос-Анджелес — «авиаракетно-космическая сто</w:t>
      </w:r>
      <w:r w:rsidRPr="00F54987">
        <w:rPr>
          <w:color w:val="000000"/>
        </w:rPr>
        <w:softHyphen/>
        <w:t>лица»</w:t>
      </w:r>
      <w:proofErr w:type="gramStart"/>
      <w:r w:rsidRPr="00F54987">
        <w:rPr>
          <w:color w:val="000000"/>
        </w:rPr>
        <w:t xml:space="preserve"> ;</w:t>
      </w:r>
      <w:proofErr w:type="gramEnd"/>
    </w:p>
    <w:p w:rsidR="0030669E" w:rsidRPr="00F54987" w:rsidRDefault="0030669E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t>в) Сиэтл — главная вотчина компании «Боинг»;</w:t>
      </w:r>
    </w:p>
    <w:p w:rsidR="0030669E" w:rsidRPr="00F54987" w:rsidRDefault="0030669E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t>г) Чикаго — «столица кулинарии»;</w:t>
      </w:r>
    </w:p>
    <w:p w:rsidR="0030669E" w:rsidRPr="00F54987" w:rsidRDefault="0030669E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t>д) Хьюстон — «нефтехимическая столица».</w:t>
      </w:r>
    </w:p>
    <w:p w:rsidR="0030669E" w:rsidRPr="003179A6" w:rsidRDefault="003179A6" w:rsidP="003179A6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color w:val="000000"/>
        </w:rPr>
      </w:pPr>
      <w:r w:rsidRPr="003179A6">
        <w:rPr>
          <w:b/>
          <w:color w:val="000000"/>
        </w:rPr>
        <w:t>7.</w:t>
      </w:r>
      <w:r w:rsidR="0030669E" w:rsidRPr="003179A6">
        <w:rPr>
          <w:b/>
          <w:color w:val="000000"/>
        </w:rPr>
        <w:t>Какая из указанных характеристик относится к пр</w:t>
      </w:r>
      <w:r w:rsidR="00F136E3" w:rsidRPr="003179A6">
        <w:rPr>
          <w:b/>
          <w:color w:val="000000"/>
        </w:rPr>
        <w:t xml:space="preserve">омышленному поясу Центральной и </w:t>
      </w:r>
      <w:r w:rsidR="0030669E" w:rsidRPr="003179A6">
        <w:rPr>
          <w:b/>
          <w:color w:val="000000"/>
        </w:rPr>
        <w:t>Южной Калифорнии?</w:t>
      </w:r>
    </w:p>
    <w:p w:rsidR="0030669E" w:rsidRPr="00F54987" w:rsidRDefault="0030669E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t>а) Главная отрасль специализации — нефтепереработка и нефтехимия;</w:t>
      </w:r>
    </w:p>
    <w:p w:rsidR="0030669E" w:rsidRPr="00F54987" w:rsidRDefault="0030669E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t>б) доля в промышленном производстве США — 50%;</w:t>
      </w:r>
    </w:p>
    <w:p w:rsidR="0030669E" w:rsidRDefault="0030669E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t>в) здесь сосредоточено автомобилестроение, станкостроение, сельскохозяйственное машиностроение и судостроение;</w:t>
      </w:r>
    </w:p>
    <w:p w:rsidR="003F0000" w:rsidRPr="00F54987" w:rsidRDefault="003F0000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</w:p>
    <w:p w:rsidR="00C470D9" w:rsidRPr="003F0000" w:rsidRDefault="0030669E" w:rsidP="003179A6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t>г) преобладают новейшие наукоемкие отрасли.</w:t>
      </w:r>
    </w:p>
    <w:p w:rsidR="0030669E" w:rsidRPr="006D5A00" w:rsidRDefault="003179A6" w:rsidP="003179A6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color w:val="000000"/>
        </w:rPr>
      </w:pPr>
      <w:r w:rsidRPr="006D5A00">
        <w:rPr>
          <w:b/>
          <w:color w:val="000000"/>
        </w:rPr>
        <w:t>8.</w:t>
      </w:r>
      <w:r w:rsidR="0030669E" w:rsidRPr="006D5A00">
        <w:rPr>
          <w:b/>
          <w:color w:val="000000"/>
        </w:rPr>
        <w:t>Какие сельскохозяйственные пояса сформировались на Центральных равнинах?</w:t>
      </w:r>
    </w:p>
    <w:p w:rsidR="0030669E" w:rsidRPr="00F54987" w:rsidRDefault="0030669E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t>а) кукурузный;</w:t>
      </w:r>
    </w:p>
    <w:p w:rsidR="0030669E" w:rsidRPr="00F54987" w:rsidRDefault="0030669E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lastRenderedPageBreak/>
        <w:t>б) молочный;</w:t>
      </w:r>
    </w:p>
    <w:p w:rsidR="0030669E" w:rsidRPr="00F54987" w:rsidRDefault="0030669E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t>в) хлопковый;</w:t>
      </w:r>
    </w:p>
    <w:p w:rsidR="0030669E" w:rsidRPr="00F54987" w:rsidRDefault="0030669E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t>г) мясной;</w:t>
      </w:r>
    </w:p>
    <w:p w:rsidR="0030669E" w:rsidRPr="00F54987" w:rsidRDefault="0030669E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t>д) пшеничный.</w:t>
      </w:r>
    </w:p>
    <w:p w:rsidR="0030669E" w:rsidRPr="003179A6" w:rsidRDefault="003179A6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color w:val="000000"/>
        </w:rPr>
      </w:pPr>
      <w:r w:rsidRPr="003179A6">
        <w:rPr>
          <w:b/>
          <w:color w:val="000000"/>
        </w:rPr>
        <w:t>9.</w:t>
      </w:r>
      <w:r w:rsidR="0030669E" w:rsidRPr="003179A6">
        <w:rPr>
          <w:b/>
          <w:color w:val="000000"/>
        </w:rPr>
        <w:t>Какие из указанных характеристик относятся к Канаде?</w:t>
      </w:r>
      <w:r w:rsidR="006D5A00">
        <w:rPr>
          <w:b/>
          <w:color w:val="000000"/>
        </w:rPr>
        <w:t xml:space="preserve"> Выберите два верных ответа:</w:t>
      </w:r>
    </w:p>
    <w:p w:rsidR="0030669E" w:rsidRPr="00F54987" w:rsidRDefault="0030669E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t>а) доля в мировом ВВП — более 20%</w:t>
      </w:r>
      <w:proofErr w:type="gramStart"/>
      <w:r w:rsidRPr="00F54987">
        <w:rPr>
          <w:color w:val="000000"/>
        </w:rPr>
        <w:t xml:space="preserve"> ;</w:t>
      </w:r>
      <w:proofErr w:type="gramEnd"/>
    </w:p>
    <w:p w:rsidR="0030669E" w:rsidRPr="00F54987" w:rsidRDefault="0030669E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t>б) занимает 1-е место в мире по добыче асбеста, урановых и цинковых руд;</w:t>
      </w:r>
    </w:p>
    <w:p w:rsidR="0030669E" w:rsidRPr="00F54987" w:rsidRDefault="0030669E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t>в) отрасли международной специализации — горнодобывающая промышленность, цветная металлургия, деревообрабатывающая промышленность и сельское хозяйство;</w:t>
      </w:r>
    </w:p>
    <w:p w:rsidR="0030669E" w:rsidRPr="00F54987" w:rsidRDefault="0030669E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t>г) машиностроение известно продукцией автомобилестроения, авиаракетно-космической промышленности и электроники;</w:t>
      </w:r>
    </w:p>
    <w:p w:rsidR="0030669E" w:rsidRPr="00F54987" w:rsidRDefault="0030669E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t>д) занимает 1- е место в мире по выпуску высокотехнологичной и наукоемкой продукции.</w:t>
      </w:r>
    </w:p>
    <w:p w:rsidR="0030669E" w:rsidRPr="003179A6" w:rsidRDefault="003179A6" w:rsidP="003179A6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color w:val="000000"/>
        </w:rPr>
      </w:pPr>
      <w:r>
        <w:rPr>
          <w:b/>
          <w:color w:val="000000"/>
        </w:rPr>
        <w:t>10.</w:t>
      </w:r>
      <w:r w:rsidR="0030669E" w:rsidRPr="003179A6">
        <w:rPr>
          <w:b/>
          <w:color w:val="000000"/>
        </w:rPr>
        <w:t>Какой макрорайон США занимает 1-е место в стране по добыче нефти и газа, угля, фосфоритов, по мощности электростанций и нефтехимических комбинатов?</w:t>
      </w:r>
    </w:p>
    <w:p w:rsidR="0030669E" w:rsidRPr="00F54987" w:rsidRDefault="0030669E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t>а) Северо-Восток;</w:t>
      </w:r>
    </w:p>
    <w:p w:rsidR="0030669E" w:rsidRPr="00F54987" w:rsidRDefault="0030669E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t>б) Средний Запад;</w:t>
      </w:r>
    </w:p>
    <w:p w:rsidR="0030669E" w:rsidRPr="00F54987" w:rsidRDefault="0030669E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t>в) Юг;</w:t>
      </w:r>
    </w:p>
    <w:p w:rsidR="0030669E" w:rsidRPr="00F54987" w:rsidRDefault="0030669E" w:rsidP="00265FFA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F54987">
        <w:rPr>
          <w:color w:val="000000"/>
        </w:rPr>
        <w:t>г) Запад.</w:t>
      </w:r>
    </w:p>
    <w:p w:rsidR="00043F21" w:rsidRPr="00043F21" w:rsidRDefault="003179A6" w:rsidP="00043F21">
      <w:pPr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  <w:r w:rsidRPr="00043F21">
        <w:rPr>
          <w:rFonts w:ascii="Times New Roman" w:hAnsi="Times New Roman"/>
          <w:b/>
          <w:sz w:val="24"/>
          <w:szCs w:val="24"/>
        </w:rPr>
        <w:t>11.С</w:t>
      </w:r>
      <w:r w:rsidR="00F54987" w:rsidRPr="00043F21">
        <w:rPr>
          <w:rFonts w:ascii="Times New Roman" w:hAnsi="Times New Roman"/>
          <w:b/>
          <w:sz w:val="24"/>
          <w:szCs w:val="24"/>
        </w:rPr>
        <w:t>ША зани</w:t>
      </w:r>
      <w:r w:rsidR="006D5A00">
        <w:rPr>
          <w:rFonts w:ascii="Times New Roman" w:hAnsi="Times New Roman"/>
          <w:b/>
          <w:sz w:val="24"/>
          <w:szCs w:val="24"/>
        </w:rPr>
        <w:t>мают в мире по площади место</w:t>
      </w:r>
      <w:r w:rsidR="00F54987" w:rsidRPr="00043F21">
        <w:rPr>
          <w:rFonts w:ascii="Times New Roman" w:hAnsi="Times New Roman"/>
          <w:b/>
          <w:sz w:val="24"/>
          <w:szCs w:val="24"/>
        </w:rPr>
        <w:t>:</w:t>
      </w:r>
    </w:p>
    <w:p w:rsidR="00F54987" w:rsidRPr="00043F21" w:rsidRDefault="00F136E3" w:rsidP="00043F21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043F21">
        <w:rPr>
          <w:rFonts w:ascii="Times New Roman" w:hAnsi="Times New Roman"/>
          <w:sz w:val="24"/>
          <w:szCs w:val="24"/>
        </w:rPr>
        <w:t xml:space="preserve">А) </w:t>
      </w:r>
      <w:r w:rsidR="006D5A00">
        <w:rPr>
          <w:rFonts w:ascii="Times New Roman" w:hAnsi="Times New Roman"/>
          <w:sz w:val="24"/>
          <w:szCs w:val="24"/>
        </w:rPr>
        <w:t>второе;</w:t>
      </w:r>
    </w:p>
    <w:p w:rsidR="00F136E3" w:rsidRPr="00043F21" w:rsidRDefault="00F136E3" w:rsidP="00043F21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043F21">
        <w:rPr>
          <w:rFonts w:ascii="Times New Roman" w:hAnsi="Times New Roman"/>
          <w:sz w:val="24"/>
          <w:szCs w:val="24"/>
        </w:rPr>
        <w:t xml:space="preserve">Б) </w:t>
      </w:r>
      <w:r w:rsidR="006D5A00">
        <w:rPr>
          <w:rFonts w:ascii="Times New Roman" w:hAnsi="Times New Roman"/>
          <w:sz w:val="24"/>
          <w:szCs w:val="24"/>
        </w:rPr>
        <w:t>четвертое</w:t>
      </w:r>
      <w:r w:rsidR="00F54987" w:rsidRPr="00043F21">
        <w:rPr>
          <w:rFonts w:ascii="Times New Roman" w:hAnsi="Times New Roman"/>
          <w:sz w:val="24"/>
          <w:szCs w:val="24"/>
        </w:rPr>
        <w:t>;</w:t>
      </w:r>
    </w:p>
    <w:p w:rsidR="00F54987" w:rsidRPr="00043F21" w:rsidRDefault="00F136E3" w:rsidP="00043F21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043F21">
        <w:rPr>
          <w:rFonts w:ascii="Times New Roman" w:hAnsi="Times New Roman"/>
          <w:sz w:val="24"/>
          <w:szCs w:val="24"/>
        </w:rPr>
        <w:t xml:space="preserve">В) </w:t>
      </w:r>
      <w:r w:rsidR="006D5A00">
        <w:rPr>
          <w:rFonts w:ascii="Times New Roman" w:hAnsi="Times New Roman"/>
          <w:sz w:val="24"/>
          <w:szCs w:val="24"/>
        </w:rPr>
        <w:t>третье</w:t>
      </w:r>
      <w:r w:rsidR="00F54987" w:rsidRPr="00043F21">
        <w:rPr>
          <w:rFonts w:ascii="Times New Roman" w:hAnsi="Times New Roman"/>
          <w:sz w:val="24"/>
          <w:szCs w:val="24"/>
        </w:rPr>
        <w:t>;</w:t>
      </w:r>
    </w:p>
    <w:p w:rsidR="00F54987" w:rsidRPr="00043F21" w:rsidRDefault="00F136E3" w:rsidP="00043F21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043F21">
        <w:rPr>
          <w:rFonts w:ascii="Times New Roman" w:hAnsi="Times New Roman"/>
          <w:sz w:val="24"/>
          <w:szCs w:val="24"/>
        </w:rPr>
        <w:t xml:space="preserve">Г) </w:t>
      </w:r>
      <w:r w:rsidR="006D5A00">
        <w:rPr>
          <w:rFonts w:ascii="Times New Roman" w:hAnsi="Times New Roman"/>
          <w:sz w:val="24"/>
          <w:szCs w:val="24"/>
        </w:rPr>
        <w:t>пятое</w:t>
      </w:r>
      <w:r w:rsidR="00F54987" w:rsidRPr="00043F21">
        <w:rPr>
          <w:rFonts w:ascii="Times New Roman" w:hAnsi="Times New Roman"/>
          <w:sz w:val="24"/>
          <w:szCs w:val="24"/>
        </w:rPr>
        <w:t>.</w:t>
      </w:r>
    </w:p>
    <w:p w:rsidR="00F54987" w:rsidRPr="00043F21" w:rsidRDefault="003179A6" w:rsidP="003179A6">
      <w:pPr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  <w:r w:rsidRPr="00043F21">
        <w:rPr>
          <w:rFonts w:ascii="Times New Roman" w:hAnsi="Times New Roman"/>
          <w:b/>
          <w:sz w:val="24"/>
          <w:szCs w:val="24"/>
        </w:rPr>
        <w:t>12.В</w:t>
      </w:r>
      <w:r w:rsidR="00F54987" w:rsidRPr="00043F21">
        <w:rPr>
          <w:rFonts w:ascii="Times New Roman" w:hAnsi="Times New Roman"/>
          <w:b/>
          <w:sz w:val="24"/>
          <w:szCs w:val="24"/>
        </w:rPr>
        <w:t>ыберите город, который называют «экономической столицей» США:</w:t>
      </w:r>
    </w:p>
    <w:p w:rsidR="00F54987" w:rsidRPr="00043F21" w:rsidRDefault="00F54987" w:rsidP="00265FFA">
      <w:pPr>
        <w:spacing w:line="276" w:lineRule="auto"/>
        <w:contextualSpacing/>
        <w:rPr>
          <w:rFonts w:ascii="Times New Roman" w:hAnsi="Times New Roman"/>
          <w:sz w:val="24"/>
          <w:szCs w:val="24"/>
        </w:rPr>
        <w:sectPr w:rsidR="00F54987" w:rsidRPr="00043F21" w:rsidSect="00F876CA">
          <w:type w:val="continuous"/>
          <w:pgSz w:w="11906" w:h="16838"/>
          <w:pgMar w:top="284" w:right="567" w:bottom="567" w:left="1701" w:header="708" w:footer="708" w:gutter="0"/>
          <w:cols w:space="708"/>
          <w:docGrid w:linePitch="360"/>
        </w:sectPr>
      </w:pPr>
    </w:p>
    <w:p w:rsidR="00F54987" w:rsidRPr="00043F21" w:rsidRDefault="00F136E3" w:rsidP="00265FFA">
      <w:pPr>
        <w:spacing w:line="276" w:lineRule="auto"/>
        <w:ind w:left="360" w:firstLine="0"/>
        <w:rPr>
          <w:rFonts w:ascii="Times New Roman" w:hAnsi="Times New Roman"/>
          <w:sz w:val="24"/>
          <w:szCs w:val="24"/>
        </w:rPr>
      </w:pPr>
      <w:r w:rsidRPr="00043F21">
        <w:rPr>
          <w:rFonts w:ascii="Times New Roman" w:hAnsi="Times New Roman"/>
          <w:sz w:val="24"/>
          <w:szCs w:val="24"/>
        </w:rPr>
        <w:lastRenderedPageBreak/>
        <w:t>А</w:t>
      </w:r>
      <w:proofErr w:type="gramStart"/>
      <w:r w:rsidRPr="00043F21">
        <w:rPr>
          <w:rFonts w:ascii="Times New Roman" w:hAnsi="Times New Roman"/>
          <w:sz w:val="24"/>
          <w:szCs w:val="24"/>
        </w:rPr>
        <w:t>)</w:t>
      </w:r>
      <w:r w:rsidR="00F54987" w:rsidRPr="00043F21">
        <w:rPr>
          <w:rFonts w:ascii="Times New Roman" w:hAnsi="Times New Roman"/>
          <w:sz w:val="24"/>
          <w:szCs w:val="24"/>
        </w:rPr>
        <w:t>Н</w:t>
      </w:r>
      <w:proofErr w:type="gramEnd"/>
      <w:r w:rsidR="00F54987" w:rsidRPr="00043F21">
        <w:rPr>
          <w:rFonts w:ascii="Times New Roman" w:hAnsi="Times New Roman"/>
          <w:sz w:val="24"/>
          <w:szCs w:val="24"/>
        </w:rPr>
        <w:t>ью-Йорк;</w:t>
      </w:r>
    </w:p>
    <w:p w:rsidR="00F54987" w:rsidRPr="00043F21" w:rsidRDefault="00F136E3" w:rsidP="00265FFA">
      <w:pPr>
        <w:pStyle w:val="a3"/>
        <w:spacing w:line="276" w:lineRule="auto"/>
        <w:jc w:val="both"/>
      </w:pPr>
      <w:r w:rsidRPr="00043F21">
        <w:t xml:space="preserve">Б) </w:t>
      </w:r>
      <w:r w:rsidR="00F54987" w:rsidRPr="00043F21">
        <w:t>Хьюстон;</w:t>
      </w:r>
    </w:p>
    <w:p w:rsidR="00F54987" w:rsidRPr="00043F21" w:rsidRDefault="00F136E3" w:rsidP="00265FFA">
      <w:pPr>
        <w:pStyle w:val="a3"/>
        <w:spacing w:line="276" w:lineRule="auto"/>
        <w:jc w:val="both"/>
      </w:pPr>
      <w:r w:rsidRPr="00043F21">
        <w:t>В</w:t>
      </w:r>
      <w:proofErr w:type="gramStart"/>
      <w:r w:rsidRPr="00043F21">
        <w:t>)</w:t>
      </w:r>
      <w:r w:rsidR="00F54987" w:rsidRPr="00043F21">
        <w:t>Л</w:t>
      </w:r>
      <w:proofErr w:type="gramEnd"/>
      <w:r w:rsidR="00F54987" w:rsidRPr="00043F21">
        <w:t>ос-Анджелес;</w:t>
      </w:r>
    </w:p>
    <w:p w:rsidR="00F54987" w:rsidRPr="00043F21" w:rsidRDefault="00F136E3" w:rsidP="00265FFA">
      <w:pPr>
        <w:pStyle w:val="a3"/>
        <w:spacing w:line="276" w:lineRule="auto"/>
        <w:jc w:val="both"/>
        <w:sectPr w:rsidR="00F54987" w:rsidRPr="00043F21" w:rsidSect="00EC7BB0">
          <w:type w:val="continuous"/>
          <w:pgSz w:w="11906" w:h="16838"/>
          <w:pgMar w:top="567" w:right="567" w:bottom="567" w:left="567" w:header="708" w:footer="708" w:gutter="0"/>
          <w:cols w:sep="1" w:space="709"/>
          <w:docGrid w:linePitch="360"/>
        </w:sectPr>
      </w:pPr>
      <w:r w:rsidRPr="00043F21">
        <w:t>Г</w:t>
      </w:r>
      <w:proofErr w:type="gramStart"/>
      <w:r w:rsidRPr="00043F21">
        <w:t>)</w:t>
      </w:r>
      <w:proofErr w:type="spellStart"/>
      <w:r w:rsidR="00265FFA" w:rsidRPr="00043F21">
        <w:t>П</w:t>
      </w:r>
      <w:proofErr w:type="gramEnd"/>
      <w:r w:rsidR="00265FFA" w:rsidRPr="00043F21">
        <w:t>иттсбург</w:t>
      </w:r>
      <w:proofErr w:type="spellEnd"/>
    </w:p>
    <w:p w:rsidR="00F54987" w:rsidRPr="00043F21" w:rsidRDefault="00265FFA" w:rsidP="00265FFA">
      <w:pPr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  <w:r w:rsidRPr="00043F21">
        <w:rPr>
          <w:rFonts w:ascii="Times New Roman" w:hAnsi="Times New Roman"/>
          <w:b/>
          <w:sz w:val="24"/>
          <w:szCs w:val="24"/>
        </w:rPr>
        <w:lastRenderedPageBreak/>
        <w:t xml:space="preserve">13. </w:t>
      </w:r>
      <w:r w:rsidR="00F54987" w:rsidRPr="00043F21">
        <w:rPr>
          <w:rFonts w:ascii="Times New Roman" w:hAnsi="Times New Roman"/>
          <w:b/>
          <w:sz w:val="24"/>
          <w:szCs w:val="24"/>
        </w:rPr>
        <w:t>Самыми крупными городами (городскими агломерациями) в США являются:</w:t>
      </w:r>
    </w:p>
    <w:p w:rsidR="00F54987" w:rsidRPr="00043F21" w:rsidRDefault="00F54987" w:rsidP="00265FFA">
      <w:pPr>
        <w:spacing w:line="276" w:lineRule="auto"/>
        <w:contextualSpacing/>
        <w:rPr>
          <w:rFonts w:ascii="Times New Roman" w:hAnsi="Times New Roman"/>
          <w:sz w:val="24"/>
          <w:szCs w:val="24"/>
        </w:rPr>
        <w:sectPr w:rsidR="00F54987" w:rsidRPr="00043F21" w:rsidSect="00EC7BB0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F54987" w:rsidRPr="00043F21" w:rsidRDefault="00F136E3" w:rsidP="00265FFA">
      <w:pPr>
        <w:pStyle w:val="a3"/>
        <w:tabs>
          <w:tab w:val="left" w:pos="3686"/>
        </w:tabs>
        <w:spacing w:line="276" w:lineRule="auto"/>
        <w:jc w:val="both"/>
      </w:pPr>
      <w:r w:rsidRPr="00043F21">
        <w:lastRenderedPageBreak/>
        <w:t>А</w:t>
      </w:r>
      <w:proofErr w:type="gramStart"/>
      <w:r w:rsidRPr="00043F21">
        <w:t>)</w:t>
      </w:r>
      <w:r w:rsidR="00F54987" w:rsidRPr="00043F21">
        <w:t>В</w:t>
      </w:r>
      <w:proofErr w:type="gramEnd"/>
      <w:r w:rsidR="00F54987" w:rsidRPr="00043F21">
        <w:t>ашингтон и Нью-Йорк;</w:t>
      </w:r>
    </w:p>
    <w:p w:rsidR="00F54987" w:rsidRPr="00043F21" w:rsidRDefault="00F136E3" w:rsidP="00265FFA">
      <w:pPr>
        <w:tabs>
          <w:tab w:val="left" w:pos="3686"/>
        </w:tabs>
        <w:spacing w:line="276" w:lineRule="auto"/>
        <w:ind w:left="360" w:firstLine="0"/>
        <w:rPr>
          <w:rFonts w:ascii="Times New Roman" w:hAnsi="Times New Roman"/>
          <w:sz w:val="24"/>
          <w:szCs w:val="24"/>
        </w:rPr>
      </w:pPr>
      <w:r w:rsidRPr="00043F21">
        <w:rPr>
          <w:rFonts w:ascii="Times New Roman" w:hAnsi="Times New Roman"/>
          <w:sz w:val="24"/>
          <w:szCs w:val="24"/>
        </w:rPr>
        <w:t>Б</w:t>
      </w:r>
      <w:proofErr w:type="gramStart"/>
      <w:r w:rsidRPr="00043F21">
        <w:rPr>
          <w:rFonts w:ascii="Times New Roman" w:hAnsi="Times New Roman"/>
          <w:sz w:val="24"/>
          <w:szCs w:val="24"/>
        </w:rPr>
        <w:t>)</w:t>
      </w:r>
      <w:r w:rsidR="00F54987" w:rsidRPr="00043F21">
        <w:rPr>
          <w:rFonts w:ascii="Times New Roman" w:hAnsi="Times New Roman"/>
          <w:sz w:val="24"/>
          <w:szCs w:val="24"/>
        </w:rPr>
        <w:t>Н</w:t>
      </w:r>
      <w:proofErr w:type="gramEnd"/>
      <w:r w:rsidR="00F54987" w:rsidRPr="00043F21">
        <w:rPr>
          <w:rFonts w:ascii="Times New Roman" w:hAnsi="Times New Roman"/>
          <w:sz w:val="24"/>
          <w:szCs w:val="24"/>
        </w:rPr>
        <w:t>ью-Йорк и Лос-Анджелес;</w:t>
      </w:r>
    </w:p>
    <w:p w:rsidR="00F54987" w:rsidRPr="00043F21" w:rsidRDefault="00F136E3" w:rsidP="00265FFA">
      <w:pPr>
        <w:pStyle w:val="a3"/>
        <w:tabs>
          <w:tab w:val="left" w:pos="3686"/>
        </w:tabs>
        <w:spacing w:line="276" w:lineRule="auto"/>
        <w:jc w:val="both"/>
      </w:pPr>
      <w:r w:rsidRPr="00043F21">
        <w:t>В</w:t>
      </w:r>
      <w:proofErr w:type="gramStart"/>
      <w:r w:rsidRPr="00043F21">
        <w:t>)</w:t>
      </w:r>
      <w:r w:rsidR="00F54987" w:rsidRPr="00043F21">
        <w:t>Л</w:t>
      </w:r>
      <w:proofErr w:type="gramEnd"/>
      <w:r w:rsidR="00F54987" w:rsidRPr="00043F21">
        <w:t>ос-Анджелес и Лас-Вегас;</w:t>
      </w:r>
    </w:p>
    <w:p w:rsidR="00F54987" w:rsidRPr="00043F21" w:rsidRDefault="00F136E3" w:rsidP="00265FFA">
      <w:pPr>
        <w:pStyle w:val="a3"/>
        <w:tabs>
          <w:tab w:val="left" w:pos="3686"/>
        </w:tabs>
        <w:spacing w:line="276" w:lineRule="auto"/>
        <w:jc w:val="both"/>
      </w:pPr>
      <w:r w:rsidRPr="00043F21">
        <w:t>Г</w:t>
      </w:r>
      <w:proofErr w:type="gramStart"/>
      <w:r w:rsidRPr="00043F21">
        <w:t>)</w:t>
      </w:r>
      <w:r w:rsidR="00F54987" w:rsidRPr="00043F21">
        <w:t>Л</w:t>
      </w:r>
      <w:proofErr w:type="gramEnd"/>
      <w:r w:rsidR="00F54987" w:rsidRPr="00043F21">
        <w:t>ас-Вегас и Вашингтон.</w:t>
      </w:r>
    </w:p>
    <w:p w:rsidR="00F54987" w:rsidRPr="00043F21" w:rsidRDefault="00F54987" w:rsidP="00265FFA">
      <w:pPr>
        <w:spacing w:line="276" w:lineRule="auto"/>
        <w:ind w:firstLine="0"/>
        <w:contextualSpacing/>
        <w:rPr>
          <w:rFonts w:ascii="Times New Roman" w:hAnsi="Times New Roman"/>
          <w:sz w:val="24"/>
          <w:szCs w:val="24"/>
        </w:rPr>
        <w:sectPr w:rsidR="00F54987" w:rsidRPr="00043F21" w:rsidSect="00EC7BB0">
          <w:type w:val="continuous"/>
          <w:pgSz w:w="11906" w:h="16838"/>
          <w:pgMar w:top="567" w:right="567" w:bottom="567" w:left="567" w:header="708" w:footer="708" w:gutter="0"/>
          <w:cols w:sep="1" w:space="709"/>
          <w:docGrid w:linePitch="360"/>
        </w:sectPr>
      </w:pPr>
    </w:p>
    <w:p w:rsidR="00265FFA" w:rsidRPr="00043F21" w:rsidRDefault="00265FFA" w:rsidP="00043F21">
      <w:pPr>
        <w:spacing w:line="276" w:lineRule="auto"/>
        <w:ind w:left="709" w:firstLine="0"/>
        <w:rPr>
          <w:rFonts w:ascii="Times New Roman" w:hAnsi="Times New Roman"/>
          <w:b/>
          <w:sz w:val="24"/>
          <w:szCs w:val="24"/>
        </w:rPr>
      </w:pPr>
      <w:r w:rsidRPr="00043F21">
        <w:rPr>
          <w:rFonts w:ascii="Times New Roman" w:hAnsi="Times New Roman"/>
          <w:b/>
          <w:sz w:val="24"/>
          <w:szCs w:val="24"/>
        </w:rPr>
        <w:lastRenderedPageBreak/>
        <w:t>14.Одна из главных отраслей сельскохозяйственной специализации Канады на мировом рынке — это:</w:t>
      </w:r>
    </w:p>
    <w:p w:rsidR="00265FFA" w:rsidRPr="00043F21" w:rsidRDefault="00265FFA" w:rsidP="00265FFA">
      <w:pPr>
        <w:spacing w:line="276" w:lineRule="auto"/>
        <w:contextualSpacing/>
        <w:rPr>
          <w:rFonts w:ascii="Times New Roman" w:hAnsi="Times New Roman"/>
          <w:b/>
          <w:sz w:val="24"/>
          <w:szCs w:val="24"/>
        </w:rPr>
        <w:sectPr w:rsidR="00265FFA" w:rsidRPr="00043F21" w:rsidSect="00EC7BB0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265FFA" w:rsidRPr="00043F21" w:rsidRDefault="00265FFA" w:rsidP="00043F21">
      <w:pPr>
        <w:pStyle w:val="a3"/>
        <w:spacing w:line="276" w:lineRule="auto"/>
        <w:ind w:left="709"/>
      </w:pPr>
      <w:r w:rsidRPr="00043F21">
        <w:lastRenderedPageBreak/>
        <w:t>А</w:t>
      </w:r>
      <w:proofErr w:type="gramStart"/>
      <w:r w:rsidRPr="00043F21">
        <w:t>)в</w:t>
      </w:r>
      <w:proofErr w:type="gramEnd"/>
      <w:r w:rsidRPr="00043F21">
        <w:t>ыращивание сахарного тростника;</w:t>
      </w:r>
    </w:p>
    <w:p w:rsidR="00265FFA" w:rsidRPr="00043F21" w:rsidRDefault="00265FFA" w:rsidP="00043F21">
      <w:pPr>
        <w:spacing w:line="276" w:lineRule="auto"/>
        <w:rPr>
          <w:rFonts w:ascii="Times New Roman" w:hAnsi="Times New Roman"/>
          <w:sz w:val="24"/>
          <w:szCs w:val="24"/>
        </w:rPr>
      </w:pPr>
      <w:r w:rsidRPr="00043F21">
        <w:rPr>
          <w:rFonts w:ascii="Times New Roman" w:hAnsi="Times New Roman"/>
          <w:sz w:val="24"/>
          <w:szCs w:val="24"/>
        </w:rPr>
        <w:t>Б</w:t>
      </w:r>
      <w:proofErr w:type="gramStart"/>
      <w:r w:rsidRPr="00043F21">
        <w:rPr>
          <w:rFonts w:ascii="Times New Roman" w:hAnsi="Times New Roman"/>
          <w:sz w:val="24"/>
          <w:szCs w:val="24"/>
        </w:rPr>
        <w:t>)в</w:t>
      </w:r>
      <w:proofErr w:type="gramEnd"/>
      <w:r w:rsidRPr="00043F21">
        <w:rPr>
          <w:rFonts w:ascii="Times New Roman" w:hAnsi="Times New Roman"/>
          <w:sz w:val="24"/>
          <w:szCs w:val="24"/>
        </w:rPr>
        <w:t>ыращивание зерновых;</w:t>
      </w:r>
    </w:p>
    <w:p w:rsidR="00265FFA" w:rsidRPr="00043F21" w:rsidRDefault="00265FFA" w:rsidP="00043F21">
      <w:pPr>
        <w:spacing w:line="276" w:lineRule="auto"/>
        <w:rPr>
          <w:rFonts w:ascii="Times New Roman" w:hAnsi="Times New Roman"/>
          <w:sz w:val="24"/>
          <w:szCs w:val="24"/>
        </w:rPr>
      </w:pPr>
      <w:r w:rsidRPr="00043F21">
        <w:rPr>
          <w:rFonts w:ascii="Times New Roman" w:hAnsi="Times New Roman"/>
          <w:sz w:val="24"/>
          <w:szCs w:val="24"/>
        </w:rPr>
        <w:t>В</w:t>
      </w:r>
      <w:proofErr w:type="gramStart"/>
      <w:r w:rsidRPr="00043F21">
        <w:rPr>
          <w:rFonts w:ascii="Times New Roman" w:hAnsi="Times New Roman"/>
          <w:sz w:val="24"/>
          <w:szCs w:val="24"/>
        </w:rPr>
        <w:t>)в</w:t>
      </w:r>
      <w:proofErr w:type="gramEnd"/>
      <w:r w:rsidRPr="00043F21">
        <w:rPr>
          <w:rFonts w:ascii="Times New Roman" w:hAnsi="Times New Roman"/>
          <w:sz w:val="24"/>
          <w:szCs w:val="24"/>
        </w:rPr>
        <w:t>ыращивание хлопчатника;</w:t>
      </w:r>
    </w:p>
    <w:p w:rsidR="00F54987" w:rsidRPr="00043F21" w:rsidRDefault="00265FFA" w:rsidP="00265FFA">
      <w:pPr>
        <w:spacing w:line="276" w:lineRule="auto"/>
        <w:ind w:firstLine="0"/>
        <w:rPr>
          <w:rFonts w:ascii="Times New Roman" w:hAnsi="Times New Roman"/>
          <w:sz w:val="24"/>
          <w:szCs w:val="24"/>
        </w:rPr>
        <w:sectPr w:rsidR="00F54987" w:rsidRPr="00043F21" w:rsidSect="00EC7BB0">
          <w:type w:val="continuous"/>
          <w:pgSz w:w="11906" w:h="16838"/>
          <w:pgMar w:top="567" w:right="567" w:bottom="567" w:left="567" w:header="708" w:footer="708" w:gutter="0"/>
          <w:cols w:sep="1" w:space="709"/>
          <w:docGrid w:linePitch="360"/>
        </w:sectPr>
      </w:pPr>
      <w:r w:rsidRPr="00043F21">
        <w:rPr>
          <w:rFonts w:ascii="Times New Roman" w:hAnsi="Times New Roman"/>
          <w:sz w:val="24"/>
          <w:szCs w:val="24"/>
        </w:rPr>
        <w:t>Г</w:t>
      </w:r>
      <w:proofErr w:type="gramStart"/>
      <w:r w:rsidRPr="00043F21">
        <w:rPr>
          <w:rFonts w:ascii="Times New Roman" w:hAnsi="Times New Roman"/>
          <w:sz w:val="24"/>
          <w:szCs w:val="24"/>
        </w:rPr>
        <w:t>)о</w:t>
      </w:r>
      <w:proofErr w:type="gramEnd"/>
      <w:r w:rsidRPr="00043F21">
        <w:rPr>
          <w:rFonts w:ascii="Times New Roman" w:hAnsi="Times New Roman"/>
          <w:sz w:val="24"/>
          <w:szCs w:val="24"/>
        </w:rPr>
        <w:t>вцеводство</w:t>
      </w:r>
    </w:p>
    <w:p w:rsidR="00F54987" w:rsidRPr="00043F21" w:rsidRDefault="00F54987" w:rsidP="00F60D59">
      <w:pPr>
        <w:pStyle w:val="a3"/>
        <w:numPr>
          <w:ilvl w:val="0"/>
          <w:numId w:val="24"/>
        </w:numPr>
        <w:spacing w:line="276" w:lineRule="auto"/>
        <w:rPr>
          <w:b/>
        </w:rPr>
      </w:pPr>
      <w:r w:rsidRPr="00043F21">
        <w:rPr>
          <w:b/>
        </w:rPr>
        <w:lastRenderedPageBreak/>
        <w:t>Найдите ошибку в перечне основных групп населения Канады:</w:t>
      </w:r>
    </w:p>
    <w:p w:rsidR="00F54987" w:rsidRPr="00043F21" w:rsidRDefault="00F54987" w:rsidP="00265FFA">
      <w:pPr>
        <w:spacing w:line="276" w:lineRule="auto"/>
        <w:contextualSpacing/>
        <w:rPr>
          <w:rFonts w:ascii="Times New Roman" w:hAnsi="Times New Roman"/>
          <w:sz w:val="24"/>
          <w:szCs w:val="24"/>
        </w:rPr>
        <w:sectPr w:rsidR="00F54987" w:rsidRPr="00043F21" w:rsidSect="00EC7BB0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F54987" w:rsidRPr="00043F21" w:rsidRDefault="00265FFA" w:rsidP="00265FFA">
      <w:pPr>
        <w:spacing w:line="276" w:lineRule="auto"/>
        <w:jc w:val="left"/>
        <w:rPr>
          <w:rFonts w:ascii="Times New Roman" w:hAnsi="Times New Roman"/>
          <w:sz w:val="24"/>
          <w:szCs w:val="24"/>
        </w:rPr>
        <w:sectPr w:rsidR="00F54987" w:rsidRPr="00043F21" w:rsidSect="00EC7BB0">
          <w:type w:val="continuous"/>
          <w:pgSz w:w="11906" w:h="16838"/>
          <w:pgMar w:top="567" w:right="567" w:bottom="567" w:left="567" w:header="708" w:footer="708" w:gutter="0"/>
          <w:cols w:num="2" w:sep="1" w:space="709"/>
          <w:docGrid w:linePitch="360"/>
        </w:sectPr>
      </w:pPr>
      <w:r w:rsidRPr="00043F21">
        <w:rPr>
          <w:rFonts w:ascii="Times New Roman" w:hAnsi="Times New Roman"/>
          <w:sz w:val="24"/>
          <w:szCs w:val="24"/>
        </w:rPr>
        <w:lastRenderedPageBreak/>
        <w:t>а</w:t>
      </w:r>
      <w:r w:rsidR="00F54987" w:rsidRPr="00043F21">
        <w:rPr>
          <w:rFonts w:ascii="Times New Roman" w:hAnsi="Times New Roman"/>
          <w:sz w:val="24"/>
          <w:szCs w:val="24"/>
        </w:rPr>
        <w:t>) англо-канадцы;</w:t>
      </w:r>
    </w:p>
    <w:p w:rsidR="00F54987" w:rsidRPr="00043F21" w:rsidRDefault="00265FFA" w:rsidP="00265FFA">
      <w:pPr>
        <w:spacing w:line="276" w:lineRule="auto"/>
        <w:rPr>
          <w:rFonts w:ascii="Times New Roman" w:hAnsi="Times New Roman"/>
          <w:sz w:val="24"/>
          <w:szCs w:val="24"/>
        </w:rPr>
      </w:pPr>
      <w:r w:rsidRPr="00043F21">
        <w:rPr>
          <w:rFonts w:ascii="Times New Roman" w:hAnsi="Times New Roman"/>
          <w:sz w:val="24"/>
          <w:szCs w:val="24"/>
        </w:rPr>
        <w:lastRenderedPageBreak/>
        <w:t xml:space="preserve">б) </w:t>
      </w:r>
      <w:r w:rsidR="00F54987" w:rsidRPr="00043F21">
        <w:rPr>
          <w:rFonts w:ascii="Times New Roman" w:hAnsi="Times New Roman"/>
          <w:sz w:val="24"/>
          <w:szCs w:val="24"/>
        </w:rPr>
        <w:t>франко-канадцы;</w:t>
      </w:r>
    </w:p>
    <w:p w:rsidR="00F54987" w:rsidRPr="00043F21" w:rsidRDefault="00265FFA" w:rsidP="00265FFA">
      <w:pPr>
        <w:spacing w:line="276" w:lineRule="auto"/>
        <w:rPr>
          <w:rFonts w:ascii="Times New Roman" w:hAnsi="Times New Roman"/>
          <w:sz w:val="24"/>
          <w:szCs w:val="24"/>
        </w:rPr>
      </w:pPr>
      <w:r w:rsidRPr="00043F21">
        <w:rPr>
          <w:rFonts w:ascii="Times New Roman" w:hAnsi="Times New Roman"/>
          <w:sz w:val="24"/>
          <w:szCs w:val="24"/>
        </w:rPr>
        <w:t xml:space="preserve">в) </w:t>
      </w:r>
      <w:r w:rsidR="00F54987" w:rsidRPr="00043F21">
        <w:rPr>
          <w:rFonts w:ascii="Times New Roman" w:hAnsi="Times New Roman"/>
          <w:sz w:val="24"/>
          <w:szCs w:val="24"/>
        </w:rPr>
        <w:t>эскимосы;</w:t>
      </w:r>
    </w:p>
    <w:p w:rsidR="00F54987" w:rsidRPr="00043F21" w:rsidRDefault="00265FFA" w:rsidP="00265FFA">
      <w:pPr>
        <w:spacing w:line="276" w:lineRule="auto"/>
        <w:rPr>
          <w:rFonts w:ascii="Times New Roman" w:hAnsi="Times New Roman"/>
          <w:sz w:val="24"/>
          <w:szCs w:val="24"/>
        </w:rPr>
        <w:sectPr w:rsidR="00F54987" w:rsidRPr="00043F21" w:rsidSect="00EC7BB0">
          <w:type w:val="continuous"/>
          <w:pgSz w:w="11906" w:h="16838"/>
          <w:pgMar w:top="567" w:right="567" w:bottom="567" w:left="567" w:header="708" w:footer="708" w:gutter="0"/>
          <w:cols w:sep="1" w:space="709"/>
          <w:docGrid w:linePitch="360"/>
        </w:sectPr>
      </w:pPr>
      <w:r w:rsidRPr="00043F21">
        <w:rPr>
          <w:rFonts w:ascii="Times New Roman" w:hAnsi="Times New Roman"/>
          <w:sz w:val="24"/>
          <w:szCs w:val="24"/>
        </w:rPr>
        <w:t>г</w:t>
      </w:r>
      <w:proofErr w:type="gramStart"/>
      <w:r w:rsidRPr="00043F21">
        <w:rPr>
          <w:rFonts w:ascii="Times New Roman" w:hAnsi="Times New Roman"/>
          <w:sz w:val="24"/>
          <w:szCs w:val="24"/>
        </w:rPr>
        <w:t>)</w:t>
      </w:r>
      <w:r w:rsidR="00F54987" w:rsidRPr="00043F21">
        <w:rPr>
          <w:rFonts w:ascii="Times New Roman" w:hAnsi="Times New Roman"/>
          <w:sz w:val="24"/>
          <w:szCs w:val="24"/>
        </w:rPr>
        <w:t>л</w:t>
      </w:r>
      <w:proofErr w:type="gramEnd"/>
      <w:r w:rsidR="00F54987" w:rsidRPr="00043F21">
        <w:rPr>
          <w:rFonts w:ascii="Times New Roman" w:hAnsi="Times New Roman"/>
          <w:sz w:val="24"/>
          <w:szCs w:val="24"/>
        </w:rPr>
        <w:t>атиноамериканцы</w:t>
      </w:r>
    </w:p>
    <w:p w:rsidR="00F54987" w:rsidRPr="00043F21" w:rsidRDefault="00F54987" w:rsidP="006D5A00">
      <w:pPr>
        <w:spacing w:line="276" w:lineRule="auto"/>
        <w:ind w:firstLine="0"/>
        <w:sectPr w:rsidR="00F54987" w:rsidRPr="00043F21" w:rsidSect="00043F21">
          <w:type w:val="continuous"/>
          <w:pgSz w:w="11906" w:h="16838"/>
          <w:pgMar w:top="567" w:right="567" w:bottom="0" w:left="567" w:header="708" w:footer="708" w:gutter="0"/>
          <w:cols w:space="708"/>
          <w:docGrid w:linePitch="360"/>
        </w:sectPr>
      </w:pPr>
    </w:p>
    <w:p w:rsidR="003F0000" w:rsidRDefault="003F0000" w:rsidP="00EC7BB0">
      <w:pPr>
        <w:jc w:val="center"/>
        <w:rPr>
          <w:rFonts w:ascii="Times New Roman" w:hAnsi="Times New Roman"/>
          <w:b/>
          <w:sz w:val="32"/>
          <w:szCs w:val="32"/>
        </w:rPr>
      </w:pPr>
    </w:p>
    <w:p w:rsidR="00EC7BB0" w:rsidRPr="0054046F" w:rsidRDefault="00EC7BB0" w:rsidP="00EC7BB0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Контрольная работа «Россия в современном мире»</w:t>
      </w:r>
    </w:p>
    <w:p w:rsidR="00EC7BB0" w:rsidRPr="00EC7BB0" w:rsidRDefault="00EC7BB0" w:rsidP="00F60D59">
      <w:pPr>
        <w:pStyle w:val="a3"/>
        <w:numPr>
          <w:ilvl w:val="0"/>
          <w:numId w:val="36"/>
        </w:numPr>
        <w:spacing w:after="160" w:line="259" w:lineRule="auto"/>
        <w:rPr>
          <w:b/>
        </w:rPr>
      </w:pPr>
      <w:r w:rsidRPr="00EC7BB0">
        <w:rPr>
          <w:b/>
        </w:rPr>
        <w:t xml:space="preserve"> Численность населения России составляет:</w:t>
      </w:r>
    </w:p>
    <w:p w:rsidR="00EC7BB0" w:rsidRPr="00EC7BB0" w:rsidRDefault="00EC7BB0" w:rsidP="00F60D59">
      <w:pPr>
        <w:pStyle w:val="a3"/>
        <w:numPr>
          <w:ilvl w:val="0"/>
          <w:numId w:val="25"/>
        </w:numPr>
        <w:spacing w:after="160" w:line="259" w:lineRule="auto"/>
      </w:pPr>
      <w:r w:rsidRPr="00EC7BB0">
        <w:t>17, 1 млн чел</w:t>
      </w:r>
    </w:p>
    <w:p w:rsidR="00EC7BB0" w:rsidRPr="00EC7BB0" w:rsidRDefault="00F876CA" w:rsidP="00F60D59">
      <w:pPr>
        <w:pStyle w:val="a3"/>
        <w:numPr>
          <w:ilvl w:val="0"/>
          <w:numId w:val="25"/>
        </w:numPr>
        <w:spacing w:after="160" w:line="259" w:lineRule="auto"/>
      </w:pPr>
      <w:r>
        <w:t xml:space="preserve">146 </w:t>
      </w:r>
      <w:r w:rsidR="00EC7BB0" w:rsidRPr="00EC7BB0">
        <w:t xml:space="preserve"> </w:t>
      </w:r>
      <w:proofErr w:type="gramStart"/>
      <w:r w:rsidR="00EC7BB0" w:rsidRPr="00EC7BB0">
        <w:t>млн</w:t>
      </w:r>
      <w:proofErr w:type="gramEnd"/>
      <w:r w:rsidR="00EC7BB0" w:rsidRPr="00EC7BB0">
        <w:t xml:space="preserve"> чел</w:t>
      </w:r>
    </w:p>
    <w:p w:rsidR="00EC7BB0" w:rsidRPr="00EC7BB0" w:rsidRDefault="00EC7BB0" w:rsidP="00F60D59">
      <w:pPr>
        <w:pStyle w:val="a3"/>
        <w:numPr>
          <w:ilvl w:val="0"/>
          <w:numId w:val="25"/>
        </w:numPr>
        <w:spacing w:after="160" w:line="259" w:lineRule="auto"/>
      </w:pPr>
      <w:r w:rsidRPr="00EC7BB0">
        <w:t>1</w:t>
      </w:r>
      <w:r>
        <w:t>млд.</w:t>
      </w:r>
      <w:r w:rsidRPr="00EC7BB0">
        <w:t xml:space="preserve"> чел</w:t>
      </w:r>
    </w:p>
    <w:p w:rsidR="00EC7BB0" w:rsidRPr="00EC7BB0" w:rsidRDefault="00EC7BB0" w:rsidP="00F60D59">
      <w:pPr>
        <w:pStyle w:val="a3"/>
        <w:numPr>
          <w:ilvl w:val="0"/>
          <w:numId w:val="25"/>
        </w:numPr>
        <w:spacing w:after="160" w:line="259" w:lineRule="auto"/>
      </w:pPr>
      <w:r w:rsidRPr="00EC7BB0">
        <w:t>160 млн чел</w:t>
      </w:r>
    </w:p>
    <w:p w:rsidR="00EC7BB0" w:rsidRPr="00EC7BB0" w:rsidRDefault="00EC7BB0" w:rsidP="00F60D59">
      <w:pPr>
        <w:pStyle w:val="a3"/>
        <w:numPr>
          <w:ilvl w:val="0"/>
          <w:numId w:val="36"/>
        </w:numPr>
        <w:spacing w:after="160" w:line="259" w:lineRule="auto"/>
        <w:rPr>
          <w:b/>
        </w:rPr>
      </w:pPr>
      <w:r w:rsidRPr="00EC7BB0">
        <w:rPr>
          <w:b/>
        </w:rPr>
        <w:t xml:space="preserve">  С какими частями света граничит России:</w:t>
      </w:r>
    </w:p>
    <w:p w:rsidR="00EC7BB0" w:rsidRPr="00EC7BB0" w:rsidRDefault="00EC7BB0" w:rsidP="00F60D59">
      <w:pPr>
        <w:pStyle w:val="a3"/>
        <w:numPr>
          <w:ilvl w:val="0"/>
          <w:numId w:val="26"/>
        </w:numPr>
        <w:spacing w:after="160" w:line="259" w:lineRule="auto"/>
      </w:pPr>
      <w:r w:rsidRPr="00EC7BB0">
        <w:t>С Африкой</w:t>
      </w:r>
    </w:p>
    <w:p w:rsidR="00EC7BB0" w:rsidRPr="00EC7BB0" w:rsidRDefault="00EC7BB0" w:rsidP="00F60D59">
      <w:pPr>
        <w:pStyle w:val="a3"/>
        <w:numPr>
          <w:ilvl w:val="0"/>
          <w:numId w:val="26"/>
        </w:numPr>
        <w:spacing w:after="160" w:line="259" w:lineRule="auto"/>
      </w:pPr>
      <w:r w:rsidRPr="00EC7BB0">
        <w:t>С Америкой</w:t>
      </w:r>
    </w:p>
    <w:p w:rsidR="00EC7BB0" w:rsidRPr="00EC7BB0" w:rsidRDefault="00EC7BB0" w:rsidP="00F60D59">
      <w:pPr>
        <w:pStyle w:val="a3"/>
        <w:numPr>
          <w:ilvl w:val="0"/>
          <w:numId w:val="26"/>
        </w:numPr>
        <w:spacing w:after="160" w:line="259" w:lineRule="auto"/>
      </w:pPr>
      <w:r w:rsidRPr="00EC7BB0">
        <w:t xml:space="preserve"> С Австралией</w:t>
      </w:r>
    </w:p>
    <w:p w:rsidR="00EC7BB0" w:rsidRPr="00EC7BB0" w:rsidRDefault="00EC7BB0" w:rsidP="00F60D59">
      <w:pPr>
        <w:pStyle w:val="a3"/>
        <w:numPr>
          <w:ilvl w:val="0"/>
          <w:numId w:val="26"/>
        </w:numPr>
        <w:spacing w:after="160" w:line="259" w:lineRule="auto"/>
      </w:pPr>
      <w:r w:rsidRPr="00EC7BB0">
        <w:t xml:space="preserve"> С Антарктидой</w:t>
      </w:r>
    </w:p>
    <w:p w:rsidR="00EC7BB0" w:rsidRPr="00EC7BB0" w:rsidRDefault="00EC7BB0" w:rsidP="00F60D59">
      <w:pPr>
        <w:pStyle w:val="a3"/>
        <w:numPr>
          <w:ilvl w:val="0"/>
          <w:numId w:val="36"/>
        </w:numPr>
        <w:spacing w:after="160" w:line="259" w:lineRule="auto"/>
        <w:rPr>
          <w:b/>
        </w:rPr>
      </w:pPr>
      <w:r w:rsidRPr="00EC7BB0">
        <w:rPr>
          <w:b/>
        </w:rPr>
        <w:t>Протяженность России с севера на юг (без Калининграда):</w:t>
      </w:r>
    </w:p>
    <w:p w:rsidR="00EC7BB0" w:rsidRPr="00EC7BB0" w:rsidRDefault="00EC7BB0" w:rsidP="00F60D59">
      <w:pPr>
        <w:pStyle w:val="a3"/>
        <w:numPr>
          <w:ilvl w:val="0"/>
          <w:numId w:val="27"/>
        </w:numPr>
        <w:spacing w:after="160" w:line="259" w:lineRule="auto"/>
      </w:pPr>
      <w:r w:rsidRPr="00EC7BB0">
        <w:t xml:space="preserve">8, 6 </w:t>
      </w:r>
      <w:proofErr w:type="spellStart"/>
      <w:r w:rsidRPr="00EC7BB0">
        <w:t>тыс</w:t>
      </w:r>
      <w:proofErr w:type="spellEnd"/>
      <w:r w:rsidRPr="00EC7BB0">
        <w:t xml:space="preserve"> км</w:t>
      </w:r>
    </w:p>
    <w:p w:rsidR="00EC7BB0" w:rsidRPr="00EC7BB0" w:rsidRDefault="00EC7BB0" w:rsidP="00F60D59">
      <w:pPr>
        <w:pStyle w:val="a3"/>
        <w:numPr>
          <w:ilvl w:val="0"/>
          <w:numId w:val="27"/>
        </w:numPr>
        <w:spacing w:after="160" w:line="259" w:lineRule="auto"/>
      </w:pPr>
      <w:r w:rsidRPr="00EC7BB0">
        <w:t xml:space="preserve">9 </w:t>
      </w:r>
      <w:proofErr w:type="spellStart"/>
      <w:r w:rsidRPr="00EC7BB0">
        <w:t>тыс</w:t>
      </w:r>
      <w:proofErr w:type="spellEnd"/>
      <w:r w:rsidRPr="00EC7BB0">
        <w:t xml:space="preserve"> км</w:t>
      </w:r>
    </w:p>
    <w:p w:rsidR="00EC7BB0" w:rsidRPr="00EC7BB0" w:rsidRDefault="00EC7BB0" w:rsidP="00F60D59">
      <w:pPr>
        <w:pStyle w:val="a3"/>
        <w:numPr>
          <w:ilvl w:val="0"/>
          <w:numId w:val="27"/>
        </w:numPr>
        <w:spacing w:after="160" w:line="259" w:lineRule="auto"/>
      </w:pPr>
      <w:r w:rsidRPr="00EC7BB0">
        <w:t xml:space="preserve">9, 3 </w:t>
      </w:r>
      <w:proofErr w:type="spellStart"/>
      <w:r w:rsidRPr="00EC7BB0">
        <w:t>тыс</w:t>
      </w:r>
      <w:proofErr w:type="spellEnd"/>
      <w:r w:rsidRPr="00EC7BB0">
        <w:t xml:space="preserve"> км</w:t>
      </w:r>
    </w:p>
    <w:p w:rsidR="00EC7BB0" w:rsidRPr="00EC7BB0" w:rsidRDefault="00EC7BB0" w:rsidP="00F60D59">
      <w:pPr>
        <w:pStyle w:val="a3"/>
        <w:numPr>
          <w:ilvl w:val="0"/>
          <w:numId w:val="27"/>
        </w:numPr>
        <w:spacing w:after="160" w:line="259" w:lineRule="auto"/>
      </w:pPr>
      <w:r w:rsidRPr="00EC7BB0">
        <w:t xml:space="preserve">4 </w:t>
      </w:r>
      <w:proofErr w:type="spellStart"/>
      <w:r w:rsidRPr="00EC7BB0">
        <w:t>тыс</w:t>
      </w:r>
      <w:proofErr w:type="spellEnd"/>
      <w:r w:rsidRPr="00EC7BB0">
        <w:t xml:space="preserve"> км</w:t>
      </w:r>
    </w:p>
    <w:p w:rsidR="00EC7BB0" w:rsidRPr="00EC7BB0" w:rsidRDefault="00EC7BB0" w:rsidP="00F60D59">
      <w:pPr>
        <w:pStyle w:val="a3"/>
        <w:numPr>
          <w:ilvl w:val="0"/>
          <w:numId w:val="36"/>
        </w:numPr>
        <w:spacing w:after="160" w:line="259" w:lineRule="auto"/>
        <w:rPr>
          <w:b/>
        </w:rPr>
      </w:pPr>
      <w:r w:rsidRPr="00EC7BB0">
        <w:rPr>
          <w:b/>
        </w:rPr>
        <w:t>Что определяет суровые природно-климатические условия нашей страны:</w:t>
      </w:r>
    </w:p>
    <w:p w:rsidR="00EC7BB0" w:rsidRPr="00EC7BB0" w:rsidRDefault="00EC7BB0" w:rsidP="00F60D59">
      <w:pPr>
        <w:pStyle w:val="a3"/>
        <w:numPr>
          <w:ilvl w:val="0"/>
          <w:numId w:val="28"/>
        </w:numPr>
        <w:spacing w:after="160" w:line="259" w:lineRule="auto"/>
      </w:pPr>
      <w:r w:rsidRPr="00EC7BB0">
        <w:t>Большая протяженность с запада на восток</w:t>
      </w:r>
    </w:p>
    <w:p w:rsidR="00EC7BB0" w:rsidRPr="00EC7BB0" w:rsidRDefault="00EC7BB0" w:rsidP="00F60D59">
      <w:pPr>
        <w:pStyle w:val="a3"/>
        <w:numPr>
          <w:ilvl w:val="0"/>
          <w:numId w:val="28"/>
        </w:numPr>
        <w:spacing w:after="160" w:line="259" w:lineRule="auto"/>
      </w:pPr>
      <w:r w:rsidRPr="00EC7BB0">
        <w:t>Влияние Атлантического океана</w:t>
      </w:r>
    </w:p>
    <w:p w:rsidR="00EC7BB0" w:rsidRPr="00EC7BB0" w:rsidRDefault="00EC7BB0" w:rsidP="00F60D59">
      <w:pPr>
        <w:pStyle w:val="a3"/>
        <w:numPr>
          <w:ilvl w:val="0"/>
          <w:numId w:val="28"/>
        </w:numPr>
        <w:spacing w:after="160" w:line="259" w:lineRule="auto"/>
      </w:pPr>
      <w:r w:rsidRPr="00EC7BB0">
        <w:t>Многолетняя мерзлота</w:t>
      </w:r>
    </w:p>
    <w:p w:rsidR="00EC7BB0" w:rsidRPr="00EC7BB0" w:rsidRDefault="00EC7BB0" w:rsidP="00F60D59">
      <w:pPr>
        <w:pStyle w:val="a3"/>
        <w:numPr>
          <w:ilvl w:val="0"/>
          <w:numId w:val="28"/>
        </w:numPr>
        <w:spacing w:after="160" w:line="259" w:lineRule="auto"/>
      </w:pPr>
      <w:r w:rsidRPr="00EC7BB0">
        <w:t>Основная часть территории расположена в высоких широтах северного полушария</w:t>
      </w:r>
    </w:p>
    <w:p w:rsidR="00EC7BB0" w:rsidRPr="00EC7BB0" w:rsidRDefault="00EC7BB0" w:rsidP="00F60D59">
      <w:pPr>
        <w:pStyle w:val="a3"/>
        <w:numPr>
          <w:ilvl w:val="0"/>
          <w:numId w:val="36"/>
        </w:numPr>
        <w:spacing w:after="160" w:line="259" w:lineRule="auto"/>
        <w:rPr>
          <w:b/>
        </w:rPr>
      </w:pPr>
      <w:r w:rsidRPr="00EC7BB0">
        <w:rPr>
          <w:b/>
        </w:rPr>
        <w:t>Какая из перечисленных стран не является соседом первого порядка:</w:t>
      </w:r>
    </w:p>
    <w:p w:rsidR="00EC7BB0" w:rsidRPr="00EC7BB0" w:rsidRDefault="00EC7BB0" w:rsidP="00F60D59">
      <w:pPr>
        <w:pStyle w:val="a3"/>
        <w:numPr>
          <w:ilvl w:val="0"/>
          <w:numId w:val="29"/>
        </w:numPr>
        <w:spacing w:after="160" w:line="259" w:lineRule="auto"/>
      </w:pPr>
      <w:r w:rsidRPr="00EC7BB0">
        <w:t>Эстония</w:t>
      </w:r>
    </w:p>
    <w:p w:rsidR="00EC7BB0" w:rsidRPr="00EC7BB0" w:rsidRDefault="00EC7BB0" w:rsidP="00F60D59">
      <w:pPr>
        <w:pStyle w:val="a3"/>
        <w:numPr>
          <w:ilvl w:val="0"/>
          <w:numId w:val="29"/>
        </w:numPr>
        <w:spacing w:after="160" w:line="259" w:lineRule="auto"/>
      </w:pPr>
      <w:r w:rsidRPr="00EC7BB0">
        <w:t>Молдавия</w:t>
      </w:r>
    </w:p>
    <w:p w:rsidR="00EC7BB0" w:rsidRPr="00EC7BB0" w:rsidRDefault="00EC7BB0" w:rsidP="00F60D59">
      <w:pPr>
        <w:pStyle w:val="a3"/>
        <w:numPr>
          <w:ilvl w:val="0"/>
          <w:numId w:val="29"/>
        </w:numPr>
        <w:spacing w:after="160" w:line="259" w:lineRule="auto"/>
      </w:pPr>
      <w:r w:rsidRPr="00EC7BB0">
        <w:t>Азербайджан</w:t>
      </w:r>
    </w:p>
    <w:p w:rsidR="00EC7BB0" w:rsidRPr="00EC7BB0" w:rsidRDefault="00EC7BB0" w:rsidP="00F60D59">
      <w:pPr>
        <w:pStyle w:val="a3"/>
        <w:numPr>
          <w:ilvl w:val="0"/>
          <w:numId w:val="29"/>
        </w:numPr>
        <w:spacing w:after="160" w:line="259" w:lineRule="auto"/>
      </w:pPr>
      <w:r w:rsidRPr="00EC7BB0">
        <w:t>Абхазия</w:t>
      </w:r>
    </w:p>
    <w:p w:rsidR="00F876CA" w:rsidRDefault="00F876CA" w:rsidP="00F60D59">
      <w:pPr>
        <w:pStyle w:val="a5"/>
        <w:numPr>
          <w:ilvl w:val="0"/>
          <w:numId w:val="36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Через анклав Россия граничит</w:t>
      </w:r>
    </w:p>
    <w:p w:rsidR="00F876CA" w:rsidRDefault="00F876CA" w:rsidP="00F876CA">
      <w:pPr>
        <w:pStyle w:val="a5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А.со Словакией</w:t>
      </w:r>
    </w:p>
    <w:p w:rsidR="00F876CA" w:rsidRDefault="00F876CA" w:rsidP="00F876CA">
      <w:pPr>
        <w:pStyle w:val="a5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В.с Литвой</w:t>
      </w:r>
    </w:p>
    <w:p w:rsidR="00F876CA" w:rsidRDefault="00F876CA" w:rsidP="00F876CA">
      <w:pPr>
        <w:pStyle w:val="a5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С.с Латвией</w:t>
      </w:r>
    </w:p>
    <w:p w:rsidR="00F876CA" w:rsidRDefault="00F876CA" w:rsidP="00F876CA">
      <w:pPr>
        <w:pStyle w:val="a5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lang w:val="en-US"/>
        </w:rPr>
        <w:t>D</w:t>
      </w:r>
      <w:r>
        <w:rPr>
          <w:color w:val="000000"/>
        </w:rPr>
        <w:t>. с Эстонией</w:t>
      </w:r>
    </w:p>
    <w:p w:rsidR="00EC7BB0" w:rsidRPr="00F876CA" w:rsidRDefault="00EC7BB0" w:rsidP="00F60D59">
      <w:pPr>
        <w:pStyle w:val="a5"/>
        <w:numPr>
          <w:ilvl w:val="0"/>
          <w:numId w:val="3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876CA">
        <w:rPr>
          <w:b/>
          <w:bCs/>
          <w:color w:val="000000"/>
        </w:rPr>
        <w:t>Выберите группу городов, которые являются миллионерами?</w:t>
      </w:r>
    </w:p>
    <w:p w:rsidR="00EC7BB0" w:rsidRPr="00F876CA" w:rsidRDefault="00EC7BB0" w:rsidP="00F60D59">
      <w:pPr>
        <w:pStyle w:val="a5"/>
        <w:numPr>
          <w:ilvl w:val="0"/>
          <w:numId w:val="37"/>
        </w:numPr>
        <w:shd w:val="clear" w:color="auto" w:fill="FFFFFF"/>
        <w:spacing w:before="0" w:beforeAutospacing="0" w:after="0" w:afterAutospacing="0" w:line="276" w:lineRule="auto"/>
        <w:ind w:left="0"/>
        <w:rPr>
          <w:color w:val="000000"/>
        </w:rPr>
      </w:pPr>
      <w:r w:rsidRPr="00F876CA">
        <w:rPr>
          <w:color w:val="000000"/>
        </w:rPr>
        <w:t>Мурманск, Калининград, Белгород, Муром</w:t>
      </w:r>
    </w:p>
    <w:p w:rsidR="00EC7BB0" w:rsidRPr="00F876CA" w:rsidRDefault="00EC7BB0" w:rsidP="00F60D59">
      <w:pPr>
        <w:pStyle w:val="a5"/>
        <w:numPr>
          <w:ilvl w:val="0"/>
          <w:numId w:val="37"/>
        </w:numPr>
        <w:shd w:val="clear" w:color="auto" w:fill="FFFFFF"/>
        <w:spacing w:before="0" w:beforeAutospacing="0" w:after="0" w:afterAutospacing="0" w:line="276" w:lineRule="auto"/>
        <w:ind w:left="0"/>
        <w:rPr>
          <w:color w:val="000000"/>
        </w:rPr>
      </w:pPr>
      <w:r w:rsidRPr="00F876CA">
        <w:rPr>
          <w:color w:val="000000"/>
        </w:rPr>
        <w:t>Красноярск, Саранск, Иркутск, Владивосток</w:t>
      </w:r>
    </w:p>
    <w:p w:rsidR="00EC7BB0" w:rsidRPr="00F876CA" w:rsidRDefault="00EC7BB0" w:rsidP="003F0000">
      <w:pPr>
        <w:pStyle w:val="a5"/>
        <w:numPr>
          <w:ilvl w:val="0"/>
          <w:numId w:val="37"/>
        </w:numPr>
        <w:shd w:val="clear" w:color="auto" w:fill="FFFFFF"/>
        <w:spacing w:before="0" w:beforeAutospacing="0" w:after="0" w:afterAutospacing="0" w:line="276" w:lineRule="auto"/>
        <w:ind w:left="0" w:firstLine="426"/>
        <w:rPr>
          <w:color w:val="000000"/>
        </w:rPr>
      </w:pPr>
      <w:r w:rsidRPr="00F876CA">
        <w:rPr>
          <w:color w:val="000000"/>
        </w:rPr>
        <w:t>Пермь, Уфа, Волгоград, Челябинск</w:t>
      </w:r>
    </w:p>
    <w:p w:rsidR="00EC7BB0" w:rsidRPr="00F876CA" w:rsidRDefault="00EC7BB0" w:rsidP="00F60D59">
      <w:pPr>
        <w:pStyle w:val="a5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F876CA">
        <w:rPr>
          <w:b/>
          <w:bCs/>
          <w:color w:val="000000"/>
        </w:rPr>
        <w:t>Выберете группу самых многочисленных народов России?</w:t>
      </w:r>
    </w:p>
    <w:p w:rsidR="00EC7BB0" w:rsidRPr="00F876CA" w:rsidRDefault="00EC7BB0" w:rsidP="00F60D59">
      <w:pPr>
        <w:pStyle w:val="a5"/>
        <w:numPr>
          <w:ilvl w:val="0"/>
          <w:numId w:val="38"/>
        </w:numPr>
        <w:shd w:val="clear" w:color="auto" w:fill="FFFFFF"/>
        <w:spacing w:before="0" w:beforeAutospacing="0" w:after="0" w:afterAutospacing="0" w:line="276" w:lineRule="auto"/>
        <w:ind w:left="0"/>
        <w:rPr>
          <w:color w:val="000000"/>
        </w:rPr>
      </w:pPr>
      <w:r w:rsidRPr="00F876CA">
        <w:rPr>
          <w:color w:val="000000"/>
        </w:rPr>
        <w:t>Татары, башкиры, армяне</w:t>
      </w:r>
    </w:p>
    <w:p w:rsidR="00EC7BB0" w:rsidRPr="00F876CA" w:rsidRDefault="00EC7BB0" w:rsidP="00F60D59">
      <w:pPr>
        <w:pStyle w:val="a5"/>
        <w:numPr>
          <w:ilvl w:val="0"/>
          <w:numId w:val="38"/>
        </w:numPr>
        <w:shd w:val="clear" w:color="auto" w:fill="FFFFFF"/>
        <w:spacing w:before="0" w:beforeAutospacing="0" w:after="0" w:afterAutospacing="0" w:line="276" w:lineRule="auto"/>
        <w:ind w:left="0"/>
        <w:rPr>
          <w:color w:val="000000"/>
        </w:rPr>
      </w:pPr>
      <w:r w:rsidRPr="00F876CA">
        <w:rPr>
          <w:color w:val="000000"/>
        </w:rPr>
        <w:t>Русские, украинцы, татары</w:t>
      </w:r>
    </w:p>
    <w:p w:rsidR="00EC7BB0" w:rsidRPr="00F876CA" w:rsidRDefault="00EC7BB0" w:rsidP="00F60D59">
      <w:pPr>
        <w:pStyle w:val="a5"/>
        <w:numPr>
          <w:ilvl w:val="0"/>
          <w:numId w:val="38"/>
        </w:numPr>
        <w:shd w:val="clear" w:color="auto" w:fill="FFFFFF"/>
        <w:spacing w:before="0" w:beforeAutospacing="0" w:after="0" w:afterAutospacing="0" w:line="276" w:lineRule="auto"/>
        <w:ind w:left="0"/>
        <w:rPr>
          <w:color w:val="000000"/>
        </w:rPr>
      </w:pPr>
      <w:r w:rsidRPr="00F876CA">
        <w:rPr>
          <w:color w:val="000000"/>
        </w:rPr>
        <w:t>Чуваши, чеченцы, украинцы</w:t>
      </w:r>
    </w:p>
    <w:p w:rsidR="00EC7BB0" w:rsidRPr="00F876CA" w:rsidRDefault="00EC7BB0" w:rsidP="00F60D59">
      <w:pPr>
        <w:pStyle w:val="a5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F876CA">
        <w:rPr>
          <w:b/>
          <w:bCs/>
          <w:color w:val="000000"/>
        </w:rPr>
        <w:t>В Беринговом проливе проходит морская граница России с …:</w:t>
      </w:r>
    </w:p>
    <w:p w:rsidR="00EC7BB0" w:rsidRPr="00F876CA" w:rsidRDefault="00EC7BB0" w:rsidP="00F60D59">
      <w:pPr>
        <w:pStyle w:val="a5"/>
        <w:numPr>
          <w:ilvl w:val="0"/>
          <w:numId w:val="39"/>
        </w:numPr>
        <w:shd w:val="clear" w:color="auto" w:fill="FFFFFF"/>
        <w:spacing w:before="0" w:beforeAutospacing="0" w:after="0" w:afterAutospacing="0" w:line="276" w:lineRule="auto"/>
        <w:ind w:left="0"/>
        <w:rPr>
          <w:color w:val="000000"/>
        </w:rPr>
      </w:pPr>
      <w:r w:rsidRPr="00F876CA">
        <w:rPr>
          <w:color w:val="000000"/>
        </w:rPr>
        <w:t>Канадой</w:t>
      </w:r>
    </w:p>
    <w:p w:rsidR="00EC7BB0" w:rsidRPr="00F876CA" w:rsidRDefault="00EC7BB0" w:rsidP="00F60D59">
      <w:pPr>
        <w:pStyle w:val="a5"/>
        <w:numPr>
          <w:ilvl w:val="0"/>
          <w:numId w:val="39"/>
        </w:numPr>
        <w:shd w:val="clear" w:color="auto" w:fill="FFFFFF"/>
        <w:spacing w:before="0" w:beforeAutospacing="0" w:after="0" w:afterAutospacing="0" w:line="276" w:lineRule="auto"/>
        <w:ind w:left="0"/>
        <w:rPr>
          <w:color w:val="000000"/>
        </w:rPr>
      </w:pPr>
      <w:r w:rsidRPr="00F876CA">
        <w:rPr>
          <w:color w:val="000000"/>
        </w:rPr>
        <w:t>США</w:t>
      </w:r>
    </w:p>
    <w:p w:rsidR="00EC7BB0" w:rsidRPr="00F876CA" w:rsidRDefault="00EC7BB0" w:rsidP="00F60D59">
      <w:pPr>
        <w:pStyle w:val="a5"/>
        <w:numPr>
          <w:ilvl w:val="0"/>
          <w:numId w:val="39"/>
        </w:numPr>
        <w:shd w:val="clear" w:color="auto" w:fill="FFFFFF"/>
        <w:spacing w:before="0" w:beforeAutospacing="0" w:after="0" w:afterAutospacing="0" w:line="276" w:lineRule="auto"/>
        <w:ind w:left="0"/>
        <w:rPr>
          <w:color w:val="000000"/>
        </w:rPr>
      </w:pPr>
      <w:r w:rsidRPr="00F876CA">
        <w:rPr>
          <w:color w:val="000000"/>
        </w:rPr>
        <w:t>Японией</w:t>
      </w:r>
    </w:p>
    <w:p w:rsidR="00EC7BB0" w:rsidRPr="00F876CA" w:rsidRDefault="00EC7BB0" w:rsidP="00F60D59">
      <w:pPr>
        <w:pStyle w:val="a5"/>
        <w:numPr>
          <w:ilvl w:val="0"/>
          <w:numId w:val="39"/>
        </w:numPr>
        <w:shd w:val="clear" w:color="auto" w:fill="FFFFFF"/>
        <w:spacing w:before="0" w:beforeAutospacing="0" w:after="0" w:afterAutospacing="0" w:line="276" w:lineRule="auto"/>
        <w:ind w:left="0"/>
        <w:rPr>
          <w:color w:val="000000"/>
        </w:rPr>
      </w:pPr>
      <w:r w:rsidRPr="00F876CA">
        <w:rPr>
          <w:color w:val="000000"/>
        </w:rPr>
        <w:t>Мексикой</w:t>
      </w:r>
    </w:p>
    <w:p w:rsidR="00EC7BB0" w:rsidRPr="00F876CA" w:rsidRDefault="00EC7BB0" w:rsidP="00F60D59">
      <w:pPr>
        <w:pStyle w:val="a3"/>
        <w:numPr>
          <w:ilvl w:val="0"/>
          <w:numId w:val="36"/>
        </w:numPr>
        <w:spacing w:after="160" w:line="276" w:lineRule="auto"/>
      </w:pPr>
      <w:r w:rsidRPr="00F876CA">
        <w:rPr>
          <w:b/>
        </w:rPr>
        <w:t xml:space="preserve"> К марту 2014 года в состав России входят: </w:t>
      </w:r>
    </w:p>
    <w:p w:rsidR="00EC7BB0" w:rsidRPr="00F876CA" w:rsidRDefault="00EC7BB0" w:rsidP="00F60D59">
      <w:pPr>
        <w:pStyle w:val="a3"/>
        <w:numPr>
          <w:ilvl w:val="0"/>
          <w:numId w:val="30"/>
        </w:numPr>
        <w:spacing w:after="160" w:line="259" w:lineRule="auto"/>
      </w:pPr>
      <w:r w:rsidRPr="00F876CA">
        <w:t xml:space="preserve">85 субъектов федерации </w:t>
      </w:r>
    </w:p>
    <w:p w:rsidR="00EC7BB0" w:rsidRPr="00F876CA" w:rsidRDefault="00EC7BB0" w:rsidP="00F60D59">
      <w:pPr>
        <w:pStyle w:val="a3"/>
        <w:numPr>
          <w:ilvl w:val="0"/>
          <w:numId w:val="30"/>
        </w:numPr>
        <w:spacing w:after="160" w:line="259" w:lineRule="auto"/>
      </w:pPr>
      <w:r w:rsidRPr="00F876CA">
        <w:t xml:space="preserve">83 субъекта федерации </w:t>
      </w:r>
    </w:p>
    <w:p w:rsidR="00EC7BB0" w:rsidRPr="00F876CA" w:rsidRDefault="00EC7BB0" w:rsidP="00F60D59">
      <w:pPr>
        <w:pStyle w:val="a3"/>
        <w:numPr>
          <w:ilvl w:val="0"/>
          <w:numId w:val="30"/>
        </w:numPr>
        <w:spacing w:after="160" w:line="259" w:lineRule="auto"/>
      </w:pPr>
      <w:r w:rsidRPr="00F876CA">
        <w:t xml:space="preserve">93 субъекта федерации </w:t>
      </w:r>
    </w:p>
    <w:p w:rsidR="00EC7BB0" w:rsidRPr="00F876CA" w:rsidRDefault="00EC7BB0" w:rsidP="00F60D59">
      <w:pPr>
        <w:pStyle w:val="a3"/>
        <w:numPr>
          <w:ilvl w:val="0"/>
          <w:numId w:val="30"/>
        </w:numPr>
        <w:spacing w:after="160" w:line="259" w:lineRule="auto"/>
      </w:pPr>
      <w:r w:rsidRPr="00F876CA">
        <w:t xml:space="preserve">86 субъектов федерации </w:t>
      </w:r>
    </w:p>
    <w:p w:rsidR="003F0000" w:rsidRDefault="003F0000" w:rsidP="003F0000">
      <w:pPr>
        <w:pStyle w:val="a3"/>
        <w:spacing w:after="160" w:line="259" w:lineRule="auto"/>
        <w:rPr>
          <w:b/>
        </w:rPr>
      </w:pPr>
    </w:p>
    <w:p w:rsidR="003F0000" w:rsidRDefault="003F0000" w:rsidP="003F0000">
      <w:pPr>
        <w:pStyle w:val="a3"/>
        <w:spacing w:after="160" w:line="259" w:lineRule="auto"/>
        <w:rPr>
          <w:b/>
        </w:rPr>
      </w:pPr>
    </w:p>
    <w:p w:rsidR="003F0000" w:rsidRDefault="003F0000" w:rsidP="003F0000">
      <w:pPr>
        <w:pStyle w:val="a3"/>
        <w:spacing w:after="160" w:line="259" w:lineRule="auto"/>
        <w:rPr>
          <w:b/>
        </w:rPr>
      </w:pPr>
    </w:p>
    <w:p w:rsidR="00EC7BB0" w:rsidRPr="00F876CA" w:rsidRDefault="00EC7BB0" w:rsidP="00F60D59">
      <w:pPr>
        <w:pStyle w:val="a3"/>
        <w:numPr>
          <w:ilvl w:val="0"/>
          <w:numId w:val="36"/>
        </w:numPr>
        <w:spacing w:after="160" w:line="259" w:lineRule="auto"/>
        <w:rPr>
          <w:b/>
        </w:rPr>
      </w:pPr>
      <w:proofErr w:type="gramStart"/>
      <w:r w:rsidRPr="00F876CA">
        <w:rPr>
          <w:b/>
        </w:rPr>
        <w:t>Страны</w:t>
      </w:r>
      <w:proofErr w:type="gramEnd"/>
      <w:r w:rsidRPr="00F876CA">
        <w:rPr>
          <w:b/>
        </w:rPr>
        <w:t xml:space="preserve"> которые составляют «ядро» СНГ:</w:t>
      </w:r>
    </w:p>
    <w:p w:rsidR="00EC7BB0" w:rsidRPr="00F876CA" w:rsidRDefault="00EC7BB0" w:rsidP="00F60D59">
      <w:pPr>
        <w:pStyle w:val="a3"/>
        <w:numPr>
          <w:ilvl w:val="0"/>
          <w:numId w:val="32"/>
        </w:numPr>
        <w:spacing w:after="160" w:line="259" w:lineRule="auto"/>
      </w:pPr>
      <w:r w:rsidRPr="00F876CA">
        <w:t>США</w:t>
      </w:r>
      <w:proofErr w:type="gramStart"/>
      <w:r w:rsidRPr="00F876CA">
        <w:t xml:space="preserve"> ,</w:t>
      </w:r>
      <w:proofErr w:type="gramEnd"/>
      <w:r w:rsidRPr="00F876CA">
        <w:t>Эстония, Латвия</w:t>
      </w:r>
    </w:p>
    <w:p w:rsidR="00EC7BB0" w:rsidRPr="00F876CA" w:rsidRDefault="00EC7BB0" w:rsidP="00F60D59">
      <w:pPr>
        <w:pStyle w:val="a3"/>
        <w:numPr>
          <w:ilvl w:val="0"/>
          <w:numId w:val="32"/>
        </w:numPr>
        <w:spacing w:after="160" w:line="259" w:lineRule="auto"/>
        <w:rPr>
          <w:b/>
        </w:rPr>
      </w:pPr>
      <w:r w:rsidRPr="00F876CA">
        <w:t>Россия, Белоруссия, Казахстан</w:t>
      </w:r>
    </w:p>
    <w:p w:rsidR="00EC7BB0" w:rsidRPr="00F876CA" w:rsidRDefault="00EC7BB0" w:rsidP="00F60D59">
      <w:pPr>
        <w:pStyle w:val="a3"/>
        <w:numPr>
          <w:ilvl w:val="0"/>
          <w:numId w:val="31"/>
        </w:numPr>
        <w:spacing w:after="160" w:line="259" w:lineRule="auto"/>
      </w:pPr>
      <w:r w:rsidRPr="00F876CA">
        <w:t>Украина, Грузи</w:t>
      </w:r>
      <w:r w:rsidR="000C0FD9">
        <w:t>я</w:t>
      </w:r>
      <w:r w:rsidRPr="00F876CA">
        <w:t>, Киргизия</w:t>
      </w:r>
    </w:p>
    <w:p w:rsidR="00EC7BB0" w:rsidRPr="00F876CA" w:rsidRDefault="00EC7BB0" w:rsidP="00F60D59">
      <w:pPr>
        <w:pStyle w:val="a3"/>
        <w:numPr>
          <w:ilvl w:val="0"/>
          <w:numId w:val="31"/>
        </w:numPr>
        <w:spacing w:after="160" w:line="259" w:lineRule="auto"/>
      </w:pPr>
      <w:r w:rsidRPr="00F876CA">
        <w:t>Таджикистан, Турция, Иран</w:t>
      </w:r>
    </w:p>
    <w:p w:rsidR="00EC7BB0" w:rsidRPr="00F876CA" w:rsidRDefault="00EC7BB0" w:rsidP="00F60D59">
      <w:pPr>
        <w:pStyle w:val="a3"/>
        <w:numPr>
          <w:ilvl w:val="0"/>
          <w:numId w:val="36"/>
        </w:numPr>
        <w:spacing w:after="160" w:line="259" w:lineRule="auto"/>
        <w:rPr>
          <w:b/>
        </w:rPr>
      </w:pPr>
      <w:r w:rsidRPr="00F876CA">
        <w:rPr>
          <w:b/>
        </w:rPr>
        <w:t xml:space="preserve"> Особую опасность представляют собой «потоки» героина из:</w:t>
      </w:r>
    </w:p>
    <w:p w:rsidR="00EC7BB0" w:rsidRPr="00F876CA" w:rsidRDefault="00EC7BB0" w:rsidP="00F60D59">
      <w:pPr>
        <w:pStyle w:val="a3"/>
        <w:numPr>
          <w:ilvl w:val="0"/>
          <w:numId w:val="33"/>
        </w:numPr>
        <w:spacing w:after="160" w:line="259" w:lineRule="auto"/>
      </w:pPr>
      <w:r w:rsidRPr="00F876CA">
        <w:t>Казахстана</w:t>
      </w:r>
    </w:p>
    <w:p w:rsidR="00EC7BB0" w:rsidRPr="00F876CA" w:rsidRDefault="00EC7BB0" w:rsidP="00F60D59">
      <w:pPr>
        <w:pStyle w:val="a3"/>
        <w:numPr>
          <w:ilvl w:val="0"/>
          <w:numId w:val="33"/>
        </w:numPr>
        <w:spacing w:after="160" w:line="259" w:lineRule="auto"/>
      </w:pPr>
      <w:r w:rsidRPr="00F876CA">
        <w:t>Афганистан</w:t>
      </w:r>
    </w:p>
    <w:p w:rsidR="00EC7BB0" w:rsidRPr="00EC7BB0" w:rsidRDefault="00EC7BB0" w:rsidP="00F60D59">
      <w:pPr>
        <w:pStyle w:val="a3"/>
        <w:numPr>
          <w:ilvl w:val="0"/>
          <w:numId w:val="33"/>
        </w:numPr>
        <w:spacing w:after="160" w:line="259" w:lineRule="auto"/>
      </w:pPr>
      <w:r w:rsidRPr="00EC7BB0">
        <w:t>Киргизии</w:t>
      </w:r>
    </w:p>
    <w:p w:rsidR="00EC7BB0" w:rsidRPr="00EC7BB0" w:rsidRDefault="00EC7BB0" w:rsidP="00F60D59">
      <w:pPr>
        <w:pStyle w:val="a3"/>
        <w:numPr>
          <w:ilvl w:val="0"/>
          <w:numId w:val="33"/>
        </w:numPr>
        <w:spacing w:after="160" w:line="259" w:lineRule="auto"/>
      </w:pPr>
      <w:r w:rsidRPr="00EC7BB0">
        <w:t>Таджикистана</w:t>
      </w:r>
    </w:p>
    <w:p w:rsidR="00EC7BB0" w:rsidRPr="00EC7BB0" w:rsidRDefault="00EC7BB0" w:rsidP="00F60D59">
      <w:pPr>
        <w:pStyle w:val="a3"/>
        <w:numPr>
          <w:ilvl w:val="0"/>
          <w:numId w:val="36"/>
        </w:numPr>
        <w:spacing w:after="160" w:line="259" w:lineRule="auto"/>
        <w:rPr>
          <w:b/>
        </w:rPr>
      </w:pPr>
      <w:r w:rsidRPr="00EC7BB0">
        <w:rPr>
          <w:b/>
        </w:rPr>
        <w:t xml:space="preserve"> Газопровод «Северный поток» проходит по дну </w:t>
      </w:r>
    </w:p>
    <w:p w:rsidR="00EC7BB0" w:rsidRPr="00EC7BB0" w:rsidRDefault="00EC7BB0" w:rsidP="00F60D59">
      <w:pPr>
        <w:pStyle w:val="a3"/>
        <w:numPr>
          <w:ilvl w:val="0"/>
          <w:numId w:val="34"/>
        </w:numPr>
        <w:spacing w:after="160" w:line="259" w:lineRule="auto"/>
      </w:pPr>
      <w:r w:rsidRPr="00EC7BB0">
        <w:t>Каспийского моря</w:t>
      </w:r>
    </w:p>
    <w:p w:rsidR="00EC7BB0" w:rsidRPr="00EC7BB0" w:rsidRDefault="00EC7BB0" w:rsidP="00F60D59">
      <w:pPr>
        <w:pStyle w:val="a3"/>
        <w:numPr>
          <w:ilvl w:val="0"/>
          <w:numId w:val="34"/>
        </w:numPr>
        <w:spacing w:after="160" w:line="259" w:lineRule="auto"/>
      </w:pPr>
      <w:r w:rsidRPr="00EC7BB0">
        <w:t>Балтийского моря</w:t>
      </w:r>
    </w:p>
    <w:p w:rsidR="00EC7BB0" w:rsidRPr="00EC7BB0" w:rsidRDefault="00EC7BB0" w:rsidP="00F60D59">
      <w:pPr>
        <w:pStyle w:val="a3"/>
        <w:numPr>
          <w:ilvl w:val="0"/>
          <w:numId w:val="34"/>
        </w:numPr>
        <w:spacing w:after="160" w:line="259" w:lineRule="auto"/>
      </w:pPr>
      <w:r w:rsidRPr="00EC7BB0">
        <w:t>Черного моря</w:t>
      </w:r>
    </w:p>
    <w:p w:rsidR="00EC7BB0" w:rsidRPr="00EC7BB0" w:rsidRDefault="00EC7BB0" w:rsidP="00F60D59">
      <w:pPr>
        <w:pStyle w:val="a3"/>
        <w:numPr>
          <w:ilvl w:val="0"/>
          <w:numId w:val="34"/>
        </w:numPr>
        <w:spacing w:after="160" w:line="259" w:lineRule="auto"/>
      </w:pPr>
      <w:r w:rsidRPr="00EC7BB0">
        <w:t>Японского моря</w:t>
      </w:r>
    </w:p>
    <w:p w:rsidR="00EC7BB0" w:rsidRPr="00EC7BB0" w:rsidRDefault="00EC7BB0" w:rsidP="00F60D59">
      <w:pPr>
        <w:pStyle w:val="a3"/>
        <w:numPr>
          <w:ilvl w:val="0"/>
          <w:numId w:val="36"/>
        </w:numPr>
        <w:spacing w:after="160" w:line="259" w:lineRule="auto"/>
        <w:rPr>
          <w:b/>
        </w:rPr>
      </w:pPr>
      <w:r w:rsidRPr="00EC7BB0">
        <w:rPr>
          <w:b/>
        </w:rPr>
        <w:t xml:space="preserve"> Россия входит в число: </w:t>
      </w:r>
    </w:p>
    <w:p w:rsidR="00EC7BB0" w:rsidRPr="00EC7BB0" w:rsidRDefault="00EC7BB0" w:rsidP="00F60D59">
      <w:pPr>
        <w:pStyle w:val="a3"/>
        <w:numPr>
          <w:ilvl w:val="0"/>
          <w:numId w:val="35"/>
        </w:numPr>
        <w:spacing w:after="160" w:line="259" w:lineRule="auto"/>
      </w:pPr>
      <w:r w:rsidRPr="00EC7BB0">
        <w:t>Постсоциалистических стран</w:t>
      </w:r>
    </w:p>
    <w:p w:rsidR="00EC7BB0" w:rsidRPr="00EC7BB0" w:rsidRDefault="00F876CA" w:rsidP="00F60D59">
      <w:pPr>
        <w:pStyle w:val="a3"/>
        <w:numPr>
          <w:ilvl w:val="0"/>
          <w:numId w:val="35"/>
        </w:numPr>
        <w:spacing w:after="160" w:line="259" w:lineRule="auto"/>
      </w:pPr>
      <w:r>
        <w:t>«Великой шестерки»</w:t>
      </w:r>
    </w:p>
    <w:p w:rsidR="00EC7BB0" w:rsidRPr="00EC7BB0" w:rsidRDefault="00EC7BB0" w:rsidP="00F60D59">
      <w:pPr>
        <w:pStyle w:val="a3"/>
        <w:numPr>
          <w:ilvl w:val="0"/>
          <w:numId w:val="35"/>
        </w:numPr>
        <w:spacing w:after="160" w:line="259" w:lineRule="auto"/>
      </w:pPr>
      <w:r w:rsidRPr="00EC7BB0">
        <w:t>Стран НИС</w:t>
      </w:r>
    </w:p>
    <w:p w:rsidR="00EC7BB0" w:rsidRPr="00EC7BB0" w:rsidRDefault="00EC7BB0" w:rsidP="00F60D59">
      <w:pPr>
        <w:pStyle w:val="a3"/>
        <w:numPr>
          <w:ilvl w:val="0"/>
          <w:numId w:val="36"/>
        </w:numPr>
        <w:spacing w:after="160" w:line="259" w:lineRule="auto"/>
        <w:rPr>
          <w:b/>
        </w:rPr>
      </w:pPr>
      <w:r w:rsidRPr="00EC7BB0">
        <w:rPr>
          <w:b/>
        </w:rPr>
        <w:t>Допишите предложение:</w:t>
      </w:r>
    </w:p>
    <w:p w:rsidR="00B55D37" w:rsidRPr="0035610D" w:rsidRDefault="00EC7BB0" w:rsidP="0035610D">
      <w:pPr>
        <w:ind w:left="360"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EC7BB0">
        <w:rPr>
          <w:rFonts w:ascii="Times New Roman" w:hAnsi="Times New Roman"/>
          <w:sz w:val="24"/>
          <w:szCs w:val="24"/>
        </w:rPr>
        <w:t>труктуру</w:t>
      </w:r>
      <w:r>
        <w:rPr>
          <w:rFonts w:ascii="Times New Roman" w:hAnsi="Times New Roman"/>
          <w:sz w:val="24"/>
          <w:szCs w:val="24"/>
        </w:rPr>
        <w:t xml:space="preserve"> Российского экспорта составляют</w:t>
      </w:r>
      <w:r w:rsidRPr="00EC7BB0">
        <w:rPr>
          <w:rFonts w:ascii="Times New Roman" w:hAnsi="Times New Roman"/>
          <w:sz w:val="24"/>
          <w:szCs w:val="24"/>
        </w:rPr>
        <w:t>: _______________________________</w:t>
      </w:r>
      <w:r w:rsidR="0035610D">
        <w:rPr>
          <w:rFonts w:ascii="Times New Roman" w:hAnsi="Times New Roman"/>
          <w:sz w:val="24"/>
          <w:szCs w:val="24"/>
        </w:rPr>
        <w:t>______________________________</w:t>
      </w:r>
    </w:p>
    <w:p w:rsidR="00B55D37" w:rsidRDefault="00B55D37" w:rsidP="00B55D37">
      <w:pPr>
        <w:jc w:val="center"/>
        <w:rPr>
          <w:b/>
          <w:sz w:val="24"/>
          <w:szCs w:val="24"/>
        </w:rPr>
      </w:pPr>
    </w:p>
    <w:p w:rsidR="00B55D37" w:rsidRDefault="00B55D37" w:rsidP="0035610D">
      <w:pPr>
        <w:ind w:firstLine="0"/>
        <w:rPr>
          <w:b/>
          <w:sz w:val="24"/>
          <w:szCs w:val="24"/>
        </w:rPr>
      </w:pPr>
    </w:p>
    <w:p w:rsidR="00B55D37" w:rsidRDefault="00B55D37" w:rsidP="00B55D37">
      <w:pPr>
        <w:jc w:val="center"/>
        <w:rPr>
          <w:b/>
          <w:sz w:val="24"/>
          <w:szCs w:val="24"/>
        </w:rPr>
      </w:pPr>
    </w:p>
    <w:p w:rsidR="00B55D37" w:rsidRDefault="00B55D37" w:rsidP="00B55D37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B55D37" w:rsidRDefault="00B55D37" w:rsidP="00B55D37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B55D37" w:rsidRDefault="00B55D37" w:rsidP="00B55D37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B55D37" w:rsidRDefault="00B55D37" w:rsidP="00B55D37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B55D37" w:rsidRDefault="00B55D37" w:rsidP="00B55D37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B55D37" w:rsidRDefault="00B55D37" w:rsidP="00B55D37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B55D37" w:rsidRDefault="00B55D37" w:rsidP="00B55D37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B55D37" w:rsidRDefault="00B55D37" w:rsidP="00B55D37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B55D37" w:rsidRDefault="00B55D37" w:rsidP="00B55D37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B55D37" w:rsidRDefault="00B55D37" w:rsidP="00B55D37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B55D37" w:rsidRDefault="00B55D37" w:rsidP="00B55D37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B55D37" w:rsidRDefault="00B55D37" w:rsidP="00B55D37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B55D37" w:rsidRDefault="00B55D37" w:rsidP="00B55D37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B55D37" w:rsidRDefault="00B55D37" w:rsidP="0035610D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35610D" w:rsidRDefault="0035610D" w:rsidP="0035610D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35610D" w:rsidRDefault="0035610D" w:rsidP="0035610D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35610D" w:rsidRDefault="0035610D" w:rsidP="0035610D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35610D" w:rsidRDefault="0035610D" w:rsidP="0035610D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35610D" w:rsidRDefault="0035610D" w:rsidP="0035610D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35610D" w:rsidRDefault="0035610D" w:rsidP="0035610D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35610D" w:rsidRDefault="0035610D" w:rsidP="0035610D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B55D37" w:rsidRDefault="00B55D37" w:rsidP="00B55D37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35610D" w:rsidRPr="00223D07" w:rsidRDefault="0035610D" w:rsidP="00B55D37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23D07">
        <w:rPr>
          <w:rFonts w:ascii="Times New Roman" w:hAnsi="Times New Roman"/>
          <w:b/>
          <w:sz w:val="28"/>
          <w:szCs w:val="28"/>
        </w:rPr>
        <w:t>Промежуточная контрольная работа</w:t>
      </w:r>
    </w:p>
    <w:p w:rsidR="00B55D37" w:rsidRPr="00223D07" w:rsidRDefault="00B55D37" w:rsidP="00B55D37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23D07">
        <w:rPr>
          <w:rFonts w:ascii="Times New Roman" w:hAnsi="Times New Roman"/>
          <w:b/>
          <w:sz w:val="28"/>
          <w:szCs w:val="28"/>
        </w:rPr>
        <w:t xml:space="preserve"> по географии  10 класс</w:t>
      </w:r>
    </w:p>
    <w:p w:rsidR="00B55D37" w:rsidRPr="00B55D37" w:rsidRDefault="00B55D37" w:rsidP="00B55D37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B55D37" w:rsidRPr="00B55D37" w:rsidRDefault="00B55D37" w:rsidP="003F0000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t xml:space="preserve">Выберите правильный ответ: </w:t>
      </w:r>
    </w:p>
    <w:p w:rsidR="00B55D37" w:rsidRPr="00B55D37" w:rsidRDefault="00B55D37" w:rsidP="003F0000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t>1.Что такое республика?</w:t>
      </w:r>
    </w:p>
    <w:p w:rsidR="00B55D37" w:rsidRPr="00B55D37" w:rsidRDefault="00B55D37" w:rsidP="003F0000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t>А). Форма государственного правления, при которой законодательная власть принадлежит выборному представительному органу-правительству, а исполнительная - парламенту</w:t>
      </w:r>
    </w:p>
    <w:p w:rsidR="00B55D37" w:rsidRPr="00B55D37" w:rsidRDefault="00B55D37" w:rsidP="003F0000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t>Б). Форма правления, когда власть передается по наследству и эта власть ограничивается конституцией</w:t>
      </w:r>
    </w:p>
    <w:p w:rsidR="00B55D37" w:rsidRPr="00B55D37" w:rsidRDefault="00B55D37" w:rsidP="003F0000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t>В). Форма правления, при которой исполнительную власть осуществляет правительство, а законы принимает парламент</w:t>
      </w:r>
    </w:p>
    <w:p w:rsidR="00B55D37" w:rsidRPr="00B55D37" w:rsidRDefault="00B55D37" w:rsidP="003F0000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t>2.Самая большая по численности населения страна в Южной Америке?</w:t>
      </w:r>
    </w:p>
    <w:p w:rsidR="00B55D37" w:rsidRPr="00B55D37" w:rsidRDefault="00B55D37" w:rsidP="00B55D37">
      <w:pPr>
        <w:spacing w:line="276" w:lineRule="auto"/>
        <w:rPr>
          <w:rFonts w:ascii="Times New Roman" w:hAnsi="Times New Roman"/>
          <w:sz w:val="24"/>
          <w:szCs w:val="24"/>
        </w:rPr>
        <w:sectPr w:rsidR="00B55D37" w:rsidRPr="00B55D37" w:rsidSect="003F0000">
          <w:pgSz w:w="11906" w:h="16838"/>
          <w:pgMar w:top="142" w:right="720" w:bottom="720" w:left="1985" w:header="708" w:footer="708" w:gutter="0"/>
          <w:cols w:space="720"/>
        </w:sectPr>
      </w:pPr>
    </w:p>
    <w:p w:rsidR="0035610D" w:rsidRDefault="00B55D37" w:rsidP="003F0000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lastRenderedPageBreak/>
        <w:t xml:space="preserve">А) Аргентина          </w:t>
      </w:r>
    </w:p>
    <w:p w:rsidR="0035610D" w:rsidRDefault="00B55D37" w:rsidP="003F0000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t xml:space="preserve">Б) Бразилия               </w:t>
      </w:r>
    </w:p>
    <w:p w:rsidR="0035610D" w:rsidRDefault="00B55D37" w:rsidP="00B55D37">
      <w:pPr>
        <w:spacing w:line="276" w:lineRule="auto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lastRenderedPageBreak/>
        <w:t xml:space="preserve"> В) Колумбия              </w:t>
      </w:r>
    </w:p>
    <w:p w:rsidR="00B55D37" w:rsidRPr="00B55D37" w:rsidRDefault="00B55D37" w:rsidP="00B55D37">
      <w:pPr>
        <w:spacing w:line="276" w:lineRule="auto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t xml:space="preserve"> Г) Венесуэла</w:t>
      </w:r>
    </w:p>
    <w:p w:rsidR="00B55D37" w:rsidRPr="00B55D37" w:rsidRDefault="00B55D37" w:rsidP="00B55D37">
      <w:pPr>
        <w:spacing w:line="276" w:lineRule="auto"/>
        <w:rPr>
          <w:rFonts w:ascii="Times New Roman" w:hAnsi="Times New Roman"/>
          <w:sz w:val="24"/>
          <w:szCs w:val="24"/>
        </w:rPr>
        <w:sectPr w:rsidR="00B55D37" w:rsidRPr="00B55D37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:rsidR="00B55D37" w:rsidRPr="00B55D37" w:rsidRDefault="00B55D37" w:rsidP="00B55D37">
      <w:pPr>
        <w:spacing w:line="276" w:lineRule="auto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lastRenderedPageBreak/>
        <w:t>3.Ключевые развивающиеся страны:</w:t>
      </w:r>
    </w:p>
    <w:p w:rsidR="00B55D37" w:rsidRPr="00B55D37" w:rsidRDefault="00B55D37" w:rsidP="00B55D37">
      <w:pPr>
        <w:spacing w:line="276" w:lineRule="auto"/>
        <w:rPr>
          <w:rFonts w:ascii="Times New Roman" w:hAnsi="Times New Roman"/>
          <w:sz w:val="24"/>
          <w:szCs w:val="24"/>
        </w:rPr>
        <w:sectPr w:rsidR="00B55D37" w:rsidRPr="00B55D37">
          <w:type w:val="continuous"/>
          <w:pgSz w:w="11906" w:h="16838"/>
          <w:pgMar w:top="720" w:right="720" w:bottom="720" w:left="720" w:header="708" w:footer="708" w:gutter="0"/>
          <w:cols w:space="720"/>
        </w:sectPr>
      </w:pPr>
    </w:p>
    <w:p w:rsidR="00B55D37" w:rsidRPr="00B55D37" w:rsidRDefault="00B55D37" w:rsidP="003F0000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lastRenderedPageBreak/>
        <w:t xml:space="preserve">А. Египет Турция Индия Аргентина                </w:t>
      </w:r>
    </w:p>
    <w:p w:rsidR="00B55D37" w:rsidRPr="00B55D37" w:rsidRDefault="00B55D37" w:rsidP="003F0000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t xml:space="preserve">Б. Индия Италия Бразилия                   </w:t>
      </w:r>
    </w:p>
    <w:p w:rsidR="00B55D37" w:rsidRPr="00B55D37" w:rsidRDefault="00B55D37" w:rsidP="003F0000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t>В. Бразилия Мексика Индия</w:t>
      </w:r>
    </w:p>
    <w:p w:rsidR="00B55D37" w:rsidRPr="00B55D37" w:rsidRDefault="00B55D37" w:rsidP="00B55D37">
      <w:pPr>
        <w:spacing w:line="276" w:lineRule="auto"/>
        <w:rPr>
          <w:rFonts w:ascii="Times New Roman" w:hAnsi="Times New Roman"/>
          <w:sz w:val="24"/>
          <w:szCs w:val="24"/>
        </w:rPr>
        <w:sectPr w:rsidR="00B55D37" w:rsidRPr="00B55D37">
          <w:type w:val="continuous"/>
          <w:pgSz w:w="11906" w:h="16838"/>
          <w:pgMar w:top="720" w:right="720" w:bottom="720" w:left="720" w:header="708" w:footer="708" w:gutter="0"/>
          <w:cols w:space="720"/>
        </w:sectPr>
      </w:pPr>
    </w:p>
    <w:p w:rsidR="00B55D37" w:rsidRPr="00B55D37" w:rsidRDefault="00B55D37" w:rsidP="00B55D37">
      <w:pPr>
        <w:pStyle w:val="a8"/>
        <w:spacing w:line="276" w:lineRule="auto"/>
        <w:rPr>
          <w:sz w:val="24"/>
          <w:szCs w:val="24"/>
        </w:rPr>
      </w:pPr>
      <w:r w:rsidRPr="00B55D37">
        <w:rPr>
          <w:sz w:val="24"/>
          <w:szCs w:val="24"/>
        </w:rPr>
        <w:lastRenderedPageBreak/>
        <w:t>4. Распределение природных ресурсов по планете объясняется:</w:t>
      </w:r>
    </w:p>
    <w:p w:rsidR="0035610D" w:rsidRDefault="00B55D37" w:rsidP="003F0000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t xml:space="preserve">А) различиями в климатических процессах                           </w:t>
      </w:r>
    </w:p>
    <w:p w:rsidR="003F0000" w:rsidRDefault="00B55D37" w:rsidP="003F0000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t>Б) различиями в тектонических процессах</w:t>
      </w:r>
    </w:p>
    <w:p w:rsidR="00D167B2" w:rsidRDefault="00B55D37" w:rsidP="003F0000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t xml:space="preserve">В) различиями в тектонических, климатических процессах  </w:t>
      </w:r>
    </w:p>
    <w:p w:rsidR="00B55D37" w:rsidRPr="00B55D37" w:rsidRDefault="003F0000" w:rsidP="003F0000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r w:rsidR="00B55D37" w:rsidRPr="00B55D37">
        <w:rPr>
          <w:rFonts w:ascii="Times New Roman" w:hAnsi="Times New Roman"/>
          <w:sz w:val="24"/>
          <w:szCs w:val="24"/>
        </w:rPr>
        <w:t>р</w:t>
      </w:r>
      <w:proofErr w:type="gramEnd"/>
      <w:r w:rsidR="00B55D37" w:rsidRPr="00B55D37">
        <w:rPr>
          <w:rFonts w:ascii="Times New Roman" w:hAnsi="Times New Roman"/>
          <w:sz w:val="24"/>
          <w:szCs w:val="24"/>
        </w:rPr>
        <w:t>азличиями в тектонических, климатических процессах и различными условиями образования полезных ископаемых в разные геологические эпохи.</w:t>
      </w:r>
    </w:p>
    <w:p w:rsidR="00B55D37" w:rsidRPr="00B55D37" w:rsidRDefault="00B55D37" w:rsidP="00D167B2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t xml:space="preserve">5. Какая группа стран, имеющая практически все известные ресурсы, названы неверно: </w:t>
      </w:r>
    </w:p>
    <w:p w:rsidR="00B55D37" w:rsidRPr="00B55D37" w:rsidRDefault="00B55D37" w:rsidP="00D167B2">
      <w:pPr>
        <w:spacing w:line="276" w:lineRule="auto"/>
        <w:jc w:val="left"/>
        <w:rPr>
          <w:rFonts w:ascii="Times New Roman" w:hAnsi="Times New Roman"/>
          <w:sz w:val="24"/>
          <w:szCs w:val="24"/>
        </w:rPr>
        <w:sectPr w:rsidR="00B55D37" w:rsidRPr="00B55D37">
          <w:type w:val="continuous"/>
          <w:pgSz w:w="11906" w:h="16838"/>
          <w:pgMar w:top="720" w:right="720" w:bottom="720" w:left="720" w:header="708" w:footer="708" w:gutter="0"/>
          <w:cols w:space="720"/>
        </w:sectPr>
      </w:pPr>
    </w:p>
    <w:p w:rsidR="00B55D37" w:rsidRPr="00B55D37" w:rsidRDefault="00B55D37" w:rsidP="003F0000">
      <w:pPr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А) Россия, США, Индия, Китай, </w:t>
      </w:r>
      <w:r w:rsidRPr="00B55D37">
        <w:rPr>
          <w:rFonts w:ascii="Times New Roman" w:hAnsi="Times New Roman"/>
          <w:sz w:val="24"/>
          <w:szCs w:val="24"/>
        </w:rPr>
        <w:t>Австрия,</w:t>
      </w:r>
    </w:p>
    <w:p w:rsidR="00B55D37" w:rsidRPr="00B55D37" w:rsidRDefault="00B55D37" w:rsidP="003F0000">
      <w:pPr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t>Б) Россия, США, Бразилия, Китай, Египет,</w:t>
      </w:r>
    </w:p>
    <w:p w:rsidR="00B55D37" w:rsidRPr="00B55D37" w:rsidRDefault="00B55D37" w:rsidP="00D167B2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</w:p>
    <w:p w:rsidR="00B55D37" w:rsidRPr="00B55D37" w:rsidRDefault="00B55D37" w:rsidP="00D167B2">
      <w:pPr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t>В) Россия, США, Бразилия, Китай, Австралия.</w:t>
      </w:r>
    </w:p>
    <w:p w:rsidR="00B55D37" w:rsidRPr="00B55D37" w:rsidRDefault="00B55D37" w:rsidP="00D167B2">
      <w:pPr>
        <w:spacing w:line="276" w:lineRule="auto"/>
        <w:jc w:val="left"/>
        <w:rPr>
          <w:rFonts w:ascii="Times New Roman" w:hAnsi="Times New Roman"/>
          <w:sz w:val="24"/>
          <w:szCs w:val="24"/>
        </w:rPr>
        <w:sectPr w:rsidR="00B55D37" w:rsidRPr="00B55D37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:rsidR="00B55D37" w:rsidRPr="00B55D37" w:rsidRDefault="00B55D37" w:rsidP="00D167B2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lastRenderedPageBreak/>
        <w:t>6. В структуре  земельного фонда преобладают:</w:t>
      </w:r>
    </w:p>
    <w:p w:rsidR="00B55D37" w:rsidRPr="00B55D37" w:rsidRDefault="00B55D37" w:rsidP="00D167B2">
      <w:pPr>
        <w:spacing w:line="276" w:lineRule="auto"/>
        <w:jc w:val="left"/>
        <w:rPr>
          <w:rFonts w:ascii="Times New Roman" w:hAnsi="Times New Roman"/>
          <w:sz w:val="24"/>
          <w:szCs w:val="24"/>
        </w:rPr>
        <w:sectPr w:rsidR="00B55D37" w:rsidRPr="00B55D37">
          <w:type w:val="continuous"/>
          <w:pgSz w:w="11906" w:h="16838"/>
          <w:pgMar w:top="720" w:right="720" w:bottom="720" w:left="720" w:header="708" w:footer="708" w:gutter="0"/>
          <w:cols w:space="720"/>
        </w:sectPr>
      </w:pPr>
    </w:p>
    <w:p w:rsidR="00B55D37" w:rsidRPr="00B55D37" w:rsidRDefault="00B55D37" w:rsidP="003F0000">
      <w:pPr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lastRenderedPageBreak/>
        <w:t>А) малопродуктивные и неиспользуемые земли,</w:t>
      </w:r>
    </w:p>
    <w:p w:rsidR="00B55D37" w:rsidRPr="00B55D37" w:rsidRDefault="00B55D37" w:rsidP="003F0000">
      <w:pPr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t>Б) леса и кустарники,</w:t>
      </w:r>
    </w:p>
    <w:p w:rsidR="00B55D37" w:rsidRPr="00B55D37" w:rsidRDefault="00B55D37" w:rsidP="003F0000">
      <w:pPr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t>В) населенные пункты, промышленность и транспорт,</w:t>
      </w:r>
    </w:p>
    <w:p w:rsidR="00B55D37" w:rsidRPr="00B55D37" w:rsidRDefault="00B55D37" w:rsidP="003F0000">
      <w:pPr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lastRenderedPageBreak/>
        <w:t>Г) луга и пастбища,</w:t>
      </w:r>
    </w:p>
    <w:p w:rsidR="00B55D37" w:rsidRPr="00B55D37" w:rsidRDefault="00B55D37" w:rsidP="003F0000">
      <w:pPr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t>Д) обрабатываемые земли (пашня, сады, плантации).</w:t>
      </w:r>
    </w:p>
    <w:p w:rsidR="00B55D37" w:rsidRPr="00B55D37" w:rsidRDefault="00B55D37" w:rsidP="00D167B2">
      <w:pPr>
        <w:spacing w:line="276" w:lineRule="auto"/>
        <w:jc w:val="left"/>
        <w:rPr>
          <w:rFonts w:ascii="Times New Roman" w:hAnsi="Times New Roman"/>
          <w:sz w:val="24"/>
          <w:szCs w:val="24"/>
        </w:rPr>
        <w:sectPr w:rsidR="00B55D37" w:rsidRPr="00B55D37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:rsidR="00B55D37" w:rsidRPr="00B55D37" w:rsidRDefault="00B55D37" w:rsidP="00D167B2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lastRenderedPageBreak/>
        <w:t>7.Больше всего нефти добывается в?</w:t>
      </w:r>
    </w:p>
    <w:p w:rsidR="00B55D37" w:rsidRPr="00B55D37" w:rsidRDefault="00B55D37" w:rsidP="00D167B2">
      <w:pPr>
        <w:spacing w:line="276" w:lineRule="auto"/>
        <w:jc w:val="left"/>
        <w:rPr>
          <w:rFonts w:ascii="Times New Roman" w:hAnsi="Times New Roman"/>
          <w:sz w:val="24"/>
          <w:szCs w:val="24"/>
        </w:rPr>
        <w:sectPr w:rsidR="00B55D37" w:rsidRPr="00B55D37">
          <w:type w:val="continuous"/>
          <w:pgSz w:w="11906" w:h="16838"/>
          <w:pgMar w:top="720" w:right="720" w:bottom="720" w:left="720" w:header="708" w:footer="708" w:gutter="0"/>
          <w:cols w:space="720"/>
        </w:sectPr>
      </w:pPr>
    </w:p>
    <w:p w:rsidR="00B55D37" w:rsidRPr="00B55D37" w:rsidRDefault="00B55D37" w:rsidP="003F0000">
      <w:pPr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lastRenderedPageBreak/>
        <w:t>А). Северном полушарии.</w:t>
      </w:r>
    </w:p>
    <w:p w:rsidR="00B55D37" w:rsidRPr="00B55D37" w:rsidRDefault="00B55D37" w:rsidP="003F0000">
      <w:pPr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lastRenderedPageBreak/>
        <w:t>Б). Южном полушарии.</w:t>
      </w:r>
    </w:p>
    <w:p w:rsidR="00B55D37" w:rsidRPr="00B55D37" w:rsidRDefault="00B55D37" w:rsidP="00D167B2">
      <w:pPr>
        <w:spacing w:line="276" w:lineRule="auto"/>
        <w:jc w:val="left"/>
        <w:rPr>
          <w:rFonts w:ascii="Times New Roman" w:hAnsi="Times New Roman"/>
          <w:sz w:val="24"/>
          <w:szCs w:val="24"/>
        </w:rPr>
        <w:sectPr w:rsidR="00B55D37" w:rsidRPr="00B55D37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:rsidR="00B55D37" w:rsidRPr="00B55D37" w:rsidRDefault="00B55D37" w:rsidP="003F0000">
      <w:pPr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lastRenderedPageBreak/>
        <w:t>8.Страны-лидеры по добыче каменного угля:</w:t>
      </w:r>
    </w:p>
    <w:p w:rsidR="00B55D37" w:rsidRPr="00B55D37" w:rsidRDefault="00B55D37" w:rsidP="00D167B2">
      <w:pPr>
        <w:spacing w:line="276" w:lineRule="auto"/>
        <w:jc w:val="left"/>
        <w:rPr>
          <w:rFonts w:ascii="Times New Roman" w:hAnsi="Times New Roman"/>
          <w:sz w:val="24"/>
          <w:szCs w:val="24"/>
        </w:rPr>
        <w:sectPr w:rsidR="00B55D37" w:rsidRPr="00B55D37">
          <w:type w:val="continuous"/>
          <w:pgSz w:w="11906" w:h="16838"/>
          <w:pgMar w:top="720" w:right="720" w:bottom="720" w:left="720" w:header="708" w:footer="708" w:gutter="0"/>
          <w:cols w:space="720"/>
        </w:sectPr>
      </w:pPr>
    </w:p>
    <w:p w:rsidR="003F0000" w:rsidRDefault="00B55D37" w:rsidP="003F0000">
      <w:pPr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lastRenderedPageBreak/>
        <w:t>А). Великобритания, Швеция, Австралия, Япония.</w:t>
      </w:r>
    </w:p>
    <w:p w:rsidR="00B55D37" w:rsidRPr="00B55D37" w:rsidRDefault="00B55D37" w:rsidP="003F0000">
      <w:pPr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lastRenderedPageBreak/>
        <w:t>Б). Китай, Австралия, Польша, Россия.   В</w:t>
      </w:r>
      <w:proofErr w:type="gramStart"/>
      <w:r w:rsidRPr="00B55D37">
        <w:rPr>
          <w:rFonts w:ascii="Times New Roman" w:hAnsi="Times New Roman"/>
          <w:sz w:val="24"/>
          <w:szCs w:val="24"/>
        </w:rPr>
        <w:t>)</w:t>
      </w:r>
      <w:proofErr w:type="spellStart"/>
      <w:r w:rsidRPr="00B55D37">
        <w:rPr>
          <w:rFonts w:ascii="Times New Roman" w:hAnsi="Times New Roman"/>
          <w:sz w:val="24"/>
          <w:szCs w:val="24"/>
        </w:rPr>
        <w:t>Р</w:t>
      </w:r>
      <w:proofErr w:type="gramEnd"/>
      <w:r w:rsidRPr="00B55D37">
        <w:rPr>
          <w:rFonts w:ascii="Times New Roman" w:hAnsi="Times New Roman"/>
          <w:sz w:val="24"/>
          <w:szCs w:val="24"/>
        </w:rPr>
        <w:t>оссия,Китай</w:t>
      </w:r>
      <w:proofErr w:type="spellEnd"/>
      <w:r w:rsidRPr="00B55D37">
        <w:rPr>
          <w:rFonts w:ascii="Times New Roman" w:hAnsi="Times New Roman"/>
          <w:sz w:val="24"/>
          <w:szCs w:val="24"/>
        </w:rPr>
        <w:t>, Украина, Египет.</w:t>
      </w:r>
    </w:p>
    <w:p w:rsidR="00B55D37" w:rsidRPr="00B55D37" w:rsidRDefault="00B55D37" w:rsidP="00D167B2">
      <w:pPr>
        <w:spacing w:line="276" w:lineRule="auto"/>
        <w:jc w:val="left"/>
        <w:rPr>
          <w:rFonts w:ascii="Times New Roman" w:hAnsi="Times New Roman"/>
          <w:sz w:val="24"/>
          <w:szCs w:val="24"/>
        </w:rPr>
        <w:sectPr w:rsidR="00B55D37" w:rsidRPr="00B55D37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:rsidR="00B55D37" w:rsidRPr="00B55D37" w:rsidRDefault="00B55D37" w:rsidP="00D167B2">
      <w:pPr>
        <w:pStyle w:val="a8"/>
        <w:spacing w:line="276" w:lineRule="auto"/>
        <w:rPr>
          <w:sz w:val="24"/>
          <w:szCs w:val="24"/>
        </w:rPr>
      </w:pPr>
      <w:r w:rsidRPr="00B55D37">
        <w:rPr>
          <w:sz w:val="24"/>
          <w:szCs w:val="24"/>
        </w:rPr>
        <w:lastRenderedPageBreak/>
        <w:t>9.В большинстве стран мира естественное движение характеризуется:</w:t>
      </w:r>
    </w:p>
    <w:p w:rsidR="00B55D37" w:rsidRPr="00B55D37" w:rsidRDefault="00B55D37" w:rsidP="00D167B2">
      <w:pPr>
        <w:spacing w:line="276" w:lineRule="auto"/>
        <w:jc w:val="left"/>
        <w:rPr>
          <w:rFonts w:ascii="Times New Roman" w:hAnsi="Times New Roman"/>
          <w:sz w:val="24"/>
          <w:szCs w:val="24"/>
        </w:rPr>
        <w:sectPr w:rsidR="00B55D37" w:rsidRPr="00B55D37">
          <w:type w:val="continuous"/>
          <w:pgSz w:w="11906" w:h="16838"/>
          <w:pgMar w:top="720" w:right="720" w:bottom="720" w:left="720" w:header="708" w:footer="708" w:gutter="0"/>
          <w:cols w:space="720"/>
        </w:sectPr>
      </w:pPr>
    </w:p>
    <w:p w:rsidR="00B55D37" w:rsidRPr="00B55D37" w:rsidRDefault="00B55D37" w:rsidP="00D167B2">
      <w:pPr>
        <w:pStyle w:val="a8"/>
        <w:spacing w:line="276" w:lineRule="auto"/>
        <w:rPr>
          <w:sz w:val="24"/>
          <w:szCs w:val="24"/>
        </w:rPr>
      </w:pPr>
      <w:r w:rsidRPr="00B55D37">
        <w:rPr>
          <w:sz w:val="24"/>
          <w:szCs w:val="24"/>
        </w:rPr>
        <w:lastRenderedPageBreak/>
        <w:t>А) естественным приростом</w:t>
      </w:r>
    </w:p>
    <w:p w:rsidR="00B55D37" w:rsidRPr="00B55D37" w:rsidRDefault="00B55D37" w:rsidP="00D167B2">
      <w:pPr>
        <w:pStyle w:val="a8"/>
        <w:spacing w:line="276" w:lineRule="auto"/>
        <w:rPr>
          <w:sz w:val="24"/>
          <w:szCs w:val="24"/>
        </w:rPr>
      </w:pPr>
      <w:r w:rsidRPr="00B55D37">
        <w:rPr>
          <w:sz w:val="24"/>
          <w:szCs w:val="24"/>
        </w:rPr>
        <w:lastRenderedPageBreak/>
        <w:t>Б)  естественной убылью</w:t>
      </w:r>
    </w:p>
    <w:p w:rsidR="00B55D37" w:rsidRPr="00B55D37" w:rsidRDefault="00B55D37" w:rsidP="00B55D37">
      <w:pPr>
        <w:spacing w:line="276" w:lineRule="auto"/>
        <w:rPr>
          <w:rFonts w:ascii="Times New Roman" w:hAnsi="Times New Roman"/>
          <w:sz w:val="24"/>
          <w:szCs w:val="24"/>
        </w:rPr>
        <w:sectPr w:rsidR="00B55D37" w:rsidRPr="00B55D37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:rsidR="00B55D37" w:rsidRPr="00B55D37" w:rsidRDefault="00B55D37" w:rsidP="00B55D37">
      <w:pPr>
        <w:pStyle w:val="a8"/>
        <w:spacing w:line="276" w:lineRule="auto"/>
        <w:rPr>
          <w:sz w:val="24"/>
          <w:szCs w:val="24"/>
        </w:rPr>
      </w:pPr>
      <w:r w:rsidRPr="00B55D37">
        <w:rPr>
          <w:sz w:val="24"/>
          <w:szCs w:val="24"/>
        </w:rPr>
        <w:lastRenderedPageBreak/>
        <w:t>10.Какая из перечисленных городских агломераций является наиболее крупной по численности населения?</w:t>
      </w:r>
    </w:p>
    <w:p w:rsidR="00B55D37" w:rsidRPr="00B55D37" w:rsidRDefault="00B55D37" w:rsidP="00B55D37">
      <w:pPr>
        <w:spacing w:line="276" w:lineRule="auto"/>
        <w:rPr>
          <w:rFonts w:ascii="Times New Roman" w:hAnsi="Times New Roman"/>
          <w:sz w:val="24"/>
          <w:szCs w:val="24"/>
        </w:rPr>
        <w:sectPr w:rsidR="00B55D37" w:rsidRPr="00B55D37">
          <w:type w:val="continuous"/>
          <w:pgSz w:w="11906" w:h="16838"/>
          <w:pgMar w:top="720" w:right="720" w:bottom="720" w:left="720" w:header="708" w:footer="708" w:gutter="0"/>
          <w:cols w:space="720"/>
        </w:sectPr>
      </w:pPr>
    </w:p>
    <w:p w:rsidR="00B55D37" w:rsidRPr="00B55D37" w:rsidRDefault="00B55D37" w:rsidP="00B55D37">
      <w:pPr>
        <w:spacing w:line="276" w:lineRule="auto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lastRenderedPageBreak/>
        <w:t>А) Стамбул;</w:t>
      </w:r>
    </w:p>
    <w:p w:rsidR="00B55D37" w:rsidRPr="00B55D37" w:rsidRDefault="00B55D37" w:rsidP="00B55D37">
      <w:pPr>
        <w:spacing w:line="276" w:lineRule="auto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t>Б) Лондон;</w:t>
      </w:r>
    </w:p>
    <w:p w:rsidR="00B55D37" w:rsidRPr="00B55D37" w:rsidRDefault="00B55D37" w:rsidP="003F0000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lastRenderedPageBreak/>
        <w:t>В) Пекин;</w:t>
      </w:r>
    </w:p>
    <w:p w:rsidR="00B55D37" w:rsidRPr="00B55D37" w:rsidRDefault="00B55D37" w:rsidP="003F0000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t>Г) Мехико.</w:t>
      </w:r>
    </w:p>
    <w:p w:rsidR="00B55D37" w:rsidRPr="00B55D37" w:rsidRDefault="00B55D37" w:rsidP="00B55D37">
      <w:pPr>
        <w:spacing w:line="276" w:lineRule="auto"/>
        <w:rPr>
          <w:rFonts w:ascii="Times New Roman" w:hAnsi="Times New Roman"/>
          <w:sz w:val="24"/>
          <w:szCs w:val="24"/>
        </w:rPr>
        <w:sectPr w:rsidR="00B55D37" w:rsidRPr="00B55D37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:rsidR="00B55D37" w:rsidRPr="00B55D37" w:rsidRDefault="00B55D37" w:rsidP="00B55D37">
      <w:pPr>
        <w:pStyle w:val="a8"/>
        <w:spacing w:line="276" w:lineRule="auto"/>
        <w:rPr>
          <w:sz w:val="24"/>
          <w:szCs w:val="24"/>
        </w:rPr>
      </w:pPr>
      <w:r w:rsidRPr="00B55D37">
        <w:rPr>
          <w:sz w:val="24"/>
          <w:szCs w:val="24"/>
        </w:rPr>
        <w:lastRenderedPageBreak/>
        <w:t>11. «Демографический взрыв» свойствен:</w:t>
      </w:r>
    </w:p>
    <w:p w:rsidR="00B55D37" w:rsidRPr="00B55D37" w:rsidRDefault="00B55D37" w:rsidP="00B55D37">
      <w:pPr>
        <w:spacing w:line="276" w:lineRule="auto"/>
        <w:rPr>
          <w:rFonts w:ascii="Times New Roman" w:hAnsi="Times New Roman"/>
          <w:sz w:val="24"/>
          <w:szCs w:val="24"/>
        </w:rPr>
        <w:sectPr w:rsidR="00B55D37" w:rsidRPr="00B55D37">
          <w:type w:val="continuous"/>
          <w:pgSz w:w="11906" w:h="16838"/>
          <w:pgMar w:top="720" w:right="720" w:bottom="720" w:left="720" w:header="708" w:footer="708" w:gutter="0"/>
          <w:cols w:space="720"/>
        </w:sectPr>
      </w:pPr>
    </w:p>
    <w:p w:rsidR="00B55D37" w:rsidRPr="00B55D37" w:rsidRDefault="00B55D37" w:rsidP="00B55D37">
      <w:pPr>
        <w:pStyle w:val="a8"/>
        <w:spacing w:line="276" w:lineRule="auto"/>
        <w:rPr>
          <w:sz w:val="24"/>
          <w:szCs w:val="24"/>
        </w:rPr>
      </w:pPr>
      <w:r w:rsidRPr="00B55D37">
        <w:rPr>
          <w:sz w:val="24"/>
          <w:szCs w:val="24"/>
        </w:rPr>
        <w:lastRenderedPageBreak/>
        <w:t>А) всем странам мира</w:t>
      </w:r>
    </w:p>
    <w:p w:rsidR="00B55D37" w:rsidRPr="00B55D37" w:rsidRDefault="00B55D37" w:rsidP="00B55D37">
      <w:pPr>
        <w:pStyle w:val="a8"/>
        <w:spacing w:line="276" w:lineRule="auto"/>
        <w:rPr>
          <w:sz w:val="24"/>
          <w:szCs w:val="24"/>
        </w:rPr>
      </w:pPr>
      <w:r w:rsidRPr="00B55D37">
        <w:rPr>
          <w:sz w:val="24"/>
          <w:szCs w:val="24"/>
        </w:rPr>
        <w:t xml:space="preserve">Б)  в основном </w:t>
      </w:r>
      <w:proofErr w:type="gramStart"/>
      <w:r w:rsidRPr="00B55D37">
        <w:rPr>
          <w:sz w:val="24"/>
          <w:szCs w:val="24"/>
        </w:rPr>
        <w:t>развитым</w:t>
      </w:r>
      <w:proofErr w:type="gramEnd"/>
    </w:p>
    <w:p w:rsidR="00B55D37" w:rsidRPr="00B55D37" w:rsidRDefault="00B55D37" w:rsidP="00B55D37">
      <w:pPr>
        <w:pStyle w:val="a8"/>
        <w:spacing w:line="276" w:lineRule="auto"/>
        <w:rPr>
          <w:sz w:val="24"/>
          <w:szCs w:val="24"/>
        </w:rPr>
      </w:pPr>
      <w:r w:rsidRPr="00B55D37">
        <w:rPr>
          <w:sz w:val="24"/>
          <w:szCs w:val="24"/>
        </w:rPr>
        <w:lastRenderedPageBreak/>
        <w:t xml:space="preserve">В)  в основном </w:t>
      </w:r>
      <w:proofErr w:type="gramStart"/>
      <w:r w:rsidRPr="00B55D37">
        <w:rPr>
          <w:sz w:val="24"/>
          <w:szCs w:val="24"/>
        </w:rPr>
        <w:t>развивающимся</w:t>
      </w:r>
      <w:proofErr w:type="gramEnd"/>
    </w:p>
    <w:p w:rsidR="00B55D37" w:rsidRPr="00B55D37" w:rsidRDefault="00B55D37" w:rsidP="00B55D37">
      <w:pPr>
        <w:spacing w:line="276" w:lineRule="auto"/>
        <w:rPr>
          <w:rFonts w:ascii="Times New Roman" w:hAnsi="Times New Roman"/>
          <w:sz w:val="24"/>
          <w:szCs w:val="24"/>
        </w:rPr>
        <w:sectPr w:rsidR="00B55D37" w:rsidRPr="00B55D37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:rsidR="00B55D37" w:rsidRPr="00B55D37" w:rsidRDefault="00B55D37" w:rsidP="00B55D37">
      <w:pPr>
        <w:spacing w:line="276" w:lineRule="auto"/>
        <w:ind w:firstLine="0"/>
        <w:rPr>
          <w:rFonts w:ascii="Times New Roman" w:hAnsi="Times New Roman"/>
          <w:sz w:val="24"/>
          <w:szCs w:val="24"/>
        </w:rPr>
        <w:sectPr w:rsidR="00B55D37" w:rsidRPr="00B55D37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:rsidR="0035610D" w:rsidRPr="00B55D37" w:rsidRDefault="0035610D" w:rsidP="0035610D">
      <w:pPr>
        <w:spacing w:line="276" w:lineRule="auto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lastRenderedPageBreak/>
        <w:t>12.В эпоху НТР наиболее высокими темпами развиваются:</w:t>
      </w:r>
    </w:p>
    <w:p w:rsidR="0035610D" w:rsidRPr="00B55D37" w:rsidRDefault="0035610D" w:rsidP="0035610D">
      <w:pPr>
        <w:spacing w:line="276" w:lineRule="auto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t>А) электроэнергетика и текстильная промышленность</w:t>
      </w:r>
    </w:p>
    <w:p w:rsidR="0035610D" w:rsidRPr="00B55D37" w:rsidRDefault="0035610D" w:rsidP="0035610D">
      <w:pPr>
        <w:spacing w:line="276" w:lineRule="auto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t>Б)  текстильная промышленность и машиностроение</w:t>
      </w:r>
    </w:p>
    <w:p w:rsidR="0035610D" w:rsidRPr="00B55D37" w:rsidRDefault="0035610D" w:rsidP="0035610D">
      <w:pPr>
        <w:spacing w:line="276" w:lineRule="auto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t>В)  машиностроение и электроэнергетика</w:t>
      </w:r>
    </w:p>
    <w:p w:rsidR="0035610D" w:rsidRPr="00B55D37" w:rsidRDefault="0035610D" w:rsidP="0035610D">
      <w:pPr>
        <w:spacing w:line="276" w:lineRule="auto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t>13.Международная экономическая интеграция – это …</w:t>
      </w:r>
    </w:p>
    <w:p w:rsidR="0035610D" w:rsidRPr="00B55D37" w:rsidRDefault="0035610D" w:rsidP="0035610D">
      <w:pPr>
        <w:spacing w:line="276" w:lineRule="auto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t>А)</w:t>
      </w:r>
      <w:proofErr w:type="gramStart"/>
      <w:r w:rsidRPr="00B55D37">
        <w:rPr>
          <w:rFonts w:ascii="Times New Roman" w:hAnsi="Times New Roman"/>
          <w:sz w:val="24"/>
          <w:szCs w:val="24"/>
        </w:rPr>
        <w:t>.з</w:t>
      </w:r>
      <w:proofErr w:type="gramEnd"/>
      <w:r w:rsidRPr="00B55D37">
        <w:rPr>
          <w:rFonts w:ascii="Times New Roman" w:hAnsi="Times New Roman"/>
          <w:sz w:val="24"/>
          <w:szCs w:val="24"/>
        </w:rPr>
        <w:t xml:space="preserve">она беспошлинной торговли </w:t>
      </w:r>
    </w:p>
    <w:p w:rsidR="0035610D" w:rsidRPr="00B55D37" w:rsidRDefault="0035610D" w:rsidP="0035610D">
      <w:pPr>
        <w:spacing w:line="276" w:lineRule="auto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t>Б)</w:t>
      </w:r>
      <w:proofErr w:type="gramStart"/>
      <w:r w:rsidRPr="00B55D37">
        <w:rPr>
          <w:rFonts w:ascii="Times New Roman" w:hAnsi="Times New Roman"/>
          <w:sz w:val="24"/>
          <w:szCs w:val="24"/>
        </w:rPr>
        <w:t>.з</w:t>
      </w:r>
      <w:proofErr w:type="gramEnd"/>
      <w:r w:rsidRPr="00B55D37">
        <w:rPr>
          <w:rFonts w:ascii="Times New Roman" w:hAnsi="Times New Roman"/>
          <w:sz w:val="24"/>
          <w:szCs w:val="24"/>
        </w:rPr>
        <w:t>она свободного движения населения</w:t>
      </w:r>
    </w:p>
    <w:p w:rsidR="0035610D" w:rsidRPr="00B55D37" w:rsidRDefault="0035610D" w:rsidP="0035610D">
      <w:pPr>
        <w:spacing w:line="276" w:lineRule="auto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t>В)</w:t>
      </w:r>
      <w:proofErr w:type="gramStart"/>
      <w:r w:rsidRPr="00B55D37">
        <w:rPr>
          <w:rFonts w:ascii="Times New Roman" w:hAnsi="Times New Roman"/>
          <w:sz w:val="24"/>
          <w:szCs w:val="24"/>
        </w:rPr>
        <w:t>.п</w:t>
      </w:r>
      <w:proofErr w:type="gramEnd"/>
      <w:r w:rsidRPr="00B55D37">
        <w:rPr>
          <w:rFonts w:ascii="Times New Roman" w:hAnsi="Times New Roman"/>
          <w:sz w:val="24"/>
          <w:szCs w:val="24"/>
        </w:rPr>
        <w:t>роцесс развития особенно глубоких, устойчивых международных связей отдельных стран, основанный на проведении ими согласованной межгосударственной политики</w:t>
      </w:r>
    </w:p>
    <w:p w:rsidR="0035610D" w:rsidRPr="00B55D37" w:rsidRDefault="0035610D" w:rsidP="0035610D">
      <w:pPr>
        <w:spacing w:line="276" w:lineRule="auto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t>Г)</w:t>
      </w:r>
      <w:proofErr w:type="gramStart"/>
      <w:r w:rsidRPr="00B55D37">
        <w:rPr>
          <w:rFonts w:ascii="Times New Roman" w:hAnsi="Times New Roman"/>
          <w:sz w:val="24"/>
          <w:szCs w:val="24"/>
        </w:rPr>
        <w:t>.п</w:t>
      </w:r>
      <w:proofErr w:type="gramEnd"/>
      <w:r w:rsidRPr="00B55D37">
        <w:rPr>
          <w:rFonts w:ascii="Times New Roman" w:hAnsi="Times New Roman"/>
          <w:sz w:val="24"/>
          <w:szCs w:val="24"/>
        </w:rPr>
        <w:t>роцесс формирования особой формы территориального единства во имя получения дополнительных выгод от производства</w:t>
      </w:r>
    </w:p>
    <w:p w:rsidR="0035610D" w:rsidRPr="00B55D37" w:rsidRDefault="0035610D" w:rsidP="0035610D">
      <w:pPr>
        <w:spacing w:line="276" w:lineRule="auto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t>14.Какие отрасли позволяют стране включаться в международное разделение труда?</w:t>
      </w:r>
    </w:p>
    <w:p w:rsidR="0035610D" w:rsidRPr="00B55D37" w:rsidRDefault="0035610D" w:rsidP="0035610D">
      <w:pPr>
        <w:spacing w:line="276" w:lineRule="auto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t>А)</w:t>
      </w:r>
      <w:proofErr w:type="gramStart"/>
      <w:r w:rsidRPr="00B55D37">
        <w:rPr>
          <w:rFonts w:ascii="Times New Roman" w:hAnsi="Times New Roman"/>
          <w:sz w:val="24"/>
          <w:szCs w:val="24"/>
        </w:rPr>
        <w:t>.о</w:t>
      </w:r>
      <w:proofErr w:type="gramEnd"/>
      <w:r w:rsidRPr="00B55D37">
        <w:rPr>
          <w:rFonts w:ascii="Times New Roman" w:hAnsi="Times New Roman"/>
          <w:sz w:val="24"/>
          <w:szCs w:val="24"/>
        </w:rPr>
        <w:t>трасли ТЭК</w:t>
      </w:r>
    </w:p>
    <w:p w:rsidR="0035610D" w:rsidRPr="00B55D37" w:rsidRDefault="0035610D" w:rsidP="0035610D">
      <w:pPr>
        <w:spacing w:line="276" w:lineRule="auto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t>Б)</w:t>
      </w:r>
      <w:proofErr w:type="gramStart"/>
      <w:r w:rsidRPr="00B55D37">
        <w:rPr>
          <w:rFonts w:ascii="Times New Roman" w:hAnsi="Times New Roman"/>
          <w:sz w:val="24"/>
          <w:szCs w:val="24"/>
        </w:rPr>
        <w:t>.о</w:t>
      </w:r>
      <w:proofErr w:type="gramEnd"/>
      <w:r w:rsidRPr="00B55D37">
        <w:rPr>
          <w:rFonts w:ascii="Times New Roman" w:hAnsi="Times New Roman"/>
          <w:sz w:val="24"/>
          <w:szCs w:val="24"/>
        </w:rPr>
        <w:t>трасли добывающей промышленности</w:t>
      </w:r>
    </w:p>
    <w:p w:rsidR="0035610D" w:rsidRPr="00B55D37" w:rsidRDefault="0035610D" w:rsidP="0035610D">
      <w:pPr>
        <w:spacing w:line="276" w:lineRule="auto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t>В)</w:t>
      </w:r>
      <w:proofErr w:type="gramStart"/>
      <w:r w:rsidRPr="00B55D37">
        <w:rPr>
          <w:rFonts w:ascii="Times New Roman" w:hAnsi="Times New Roman"/>
          <w:sz w:val="24"/>
          <w:szCs w:val="24"/>
        </w:rPr>
        <w:t>.о</w:t>
      </w:r>
      <w:proofErr w:type="gramEnd"/>
      <w:r w:rsidRPr="00B55D37">
        <w:rPr>
          <w:rFonts w:ascii="Times New Roman" w:hAnsi="Times New Roman"/>
          <w:sz w:val="24"/>
          <w:szCs w:val="24"/>
        </w:rPr>
        <w:t>трасли, продукция которых сразу расходится среди потребителей</w:t>
      </w:r>
    </w:p>
    <w:p w:rsidR="0035610D" w:rsidRPr="00B55D37" w:rsidRDefault="0035610D" w:rsidP="0035610D">
      <w:pPr>
        <w:spacing w:line="276" w:lineRule="auto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sz w:val="24"/>
          <w:szCs w:val="24"/>
        </w:rPr>
        <w:t>Г)</w:t>
      </w:r>
      <w:proofErr w:type="gramStart"/>
      <w:r w:rsidRPr="00B55D37">
        <w:rPr>
          <w:rFonts w:ascii="Times New Roman" w:hAnsi="Times New Roman"/>
          <w:sz w:val="24"/>
          <w:szCs w:val="24"/>
        </w:rPr>
        <w:t>.о</w:t>
      </w:r>
      <w:proofErr w:type="gramEnd"/>
      <w:r w:rsidRPr="00B55D37">
        <w:rPr>
          <w:rFonts w:ascii="Times New Roman" w:hAnsi="Times New Roman"/>
          <w:sz w:val="24"/>
          <w:szCs w:val="24"/>
        </w:rPr>
        <w:t>трасли международной специализации</w:t>
      </w:r>
    </w:p>
    <w:p w:rsidR="0035610D" w:rsidRPr="00B55D37" w:rsidRDefault="0035610D" w:rsidP="0035610D">
      <w:pPr>
        <w:spacing w:line="276" w:lineRule="auto"/>
        <w:rPr>
          <w:rFonts w:ascii="Times New Roman" w:hAnsi="Times New Roman"/>
          <w:bCs/>
          <w:iCs/>
          <w:sz w:val="24"/>
          <w:szCs w:val="24"/>
        </w:rPr>
      </w:pPr>
      <w:r w:rsidRPr="00B55D37">
        <w:rPr>
          <w:rFonts w:ascii="Times New Roman" w:hAnsi="Times New Roman"/>
          <w:bCs/>
          <w:iCs/>
          <w:sz w:val="24"/>
          <w:szCs w:val="24"/>
        </w:rPr>
        <w:t>15. Основными показателями, оценивающими работу транспорта, являются:</w:t>
      </w:r>
    </w:p>
    <w:p w:rsidR="0035610D" w:rsidRDefault="0035610D" w:rsidP="0035610D">
      <w:pPr>
        <w:spacing w:line="276" w:lineRule="auto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bCs/>
          <w:sz w:val="24"/>
          <w:szCs w:val="24"/>
        </w:rPr>
        <w:t>А)</w:t>
      </w:r>
      <w:r w:rsidRPr="00B55D37">
        <w:rPr>
          <w:rFonts w:ascii="Times New Roman" w:hAnsi="Times New Roman"/>
          <w:sz w:val="24"/>
          <w:szCs w:val="24"/>
        </w:rPr>
        <w:t xml:space="preserve"> грузооборот;  </w:t>
      </w:r>
    </w:p>
    <w:p w:rsidR="0035610D" w:rsidRDefault="0035610D" w:rsidP="0035610D">
      <w:pPr>
        <w:spacing w:line="276" w:lineRule="auto"/>
        <w:rPr>
          <w:rFonts w:ascii="Times New Roman" w:hAnsi="Times New Roman"/>
          <w:bCs/>
          <w:sz w:val="24"/>
          <w:szCs w:val="24"/>
        </w:rPr>
      </w:pPr>
      <w:r w:rsidRPr="00B55D37">
        <w:rPr>
          <w:rFonts w:ascii="Times New Roman" w:hAnsi="Times New Roman"/>
          <w:bCs/>
          <w:sz w:val="24"/>
          <w:szCs w:val="24"/>
        </w:rPr>
        <w:t>Б)</w:t>
      </w:r>
      <w:r w:rsidRPr="00B55D37">
        <w:rPr>
          <w:rFonts w:ascii="Times New Roman" w:hAnsi="Times New Roman"/>
          <w:sz w:val="24"/>
          <w:szCs w:val="24"/>
        </w:rPr>
        <w:t xml:space="preserve"> общая протяженность транспортных путей;</w:t>
      </w:r>
    </w:p>
    <w:p w:rsidR="0035610D" w:rsidRDefault="0035610D" w:rsidP="0035610D">
      <w:pPr>
        <w:spacing w:line="276" w:lineRule="auto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bCs/>
          <w:sz w:val="24"/>
          <w:szCs w:val="24"/>
        </w:rPr>
        <w:t xml:space="preserve"> В) </w:t>
      </w:r>
      <w:r w:rsidRPr="00B55D37">
        <w:rPr>
          <w:rFonts w:ascii="Times New Roman" w:hAnsi="Times New Roman"/>
          <w:sz w:val="24"/>
          <w:szCs w:val="24"/>
        </w:rPr>
        <w:t xml:space="preserve">густота транспортной сети;   </w:t>
      </w:r>
    </w:p>
    <w:p w:rsidR="0035610D" w:rsidRDefault="0035610D" w:rsidP="0035610D">
      <w:pPr>
        <w:spacing w:line="276" w:lineRule="auto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bCs/>
          <w:sz w:val="24"/>
          <w:szCs w:val="24"/>
        </w:rPr>
        <w:t>Г)</w:t>
      </w:r>
      <w:r w:rsidRPr="00B55D37">
        <w:rPr>
          <w:rFonts w:ascii="Times New Roman" w:hAnsi="Times New Roman"/>
          <w:sz w:val="24"/>
          <w:szCs w:val="24"/>
        </w:rPr>
        <w:t xml:space="preserve"> Р</w:t>
      </w:r>
      <w:r>
        <w:rPr>
          <w:rFonts w:ascii="Times New Roman" w:hAnsi="Times New Roman"/>
          <w:sz w:val="24"/>
          <w:szCs w:val="24"/>
        </w:rPr>
        <w:t xml:space="preserve">азнообразие видов транспорта;  </w:t>
      </w:r>
    </w:p>
    <w:p w:rsidR="0035610D" w:rsidRPr="00B55D37" w:rsidRDefault="0035610D" w:rsidP="0035610D">
      <w:pPr>
        <w:spacing w:line="276" w:lineRule="auto"/>
        <w:rPr>
          <w:rFonts w:ascii="Times New Roman" w:hAnsi="Times New Roman"/>
          <w:sz w:val="24"/>
          <w:szCs w:val="24"/>
        </w:rPr>
      </w:pPr>
      <w:r w:rsidRPr="00B55D37">
        <w:rPr>
          <w:rFonts w:ascii="Times New Roman" w:hAnsi="Times New Roman"/>
          <w:bCs/>
          <w:sz w:val="24"/>
          <w:szCs w:val="24"/>
        </w:rPr>
        <w:t>Д</w:t>
      </w:r>
      <w:r w:rsidRPr="00B55D37">
        <w:rPr>
          <w:rFonts w:ascii="Times New Roman" w:hAnsi="Times New Roman"/>
          <w:sz w:val="24"/>
          <w:szCs w:val="24"/>
        </w:rPr>
        <w:t>) пассажирооборот</w:t>
      </w:r>
    </w:p>
    <w:p w:rsidR="00B55D37" w:rsidRDefault="00B55D37" w:rsidP="00B55D37">
      <w:pPr>
        <w:rPr>
          <w:sz w:val="24"/>
          <w:szCs w:val="24"/>
        </w:rPr>
      </w:pPr>
    </w:p>
    <w:p w:rsidR="00B55D37" w:rsidRDefault="00B55D37" w:rsidP="00B55D37">
      <w:pPr>
        <w:rPr>
          <w:sz w:val="24"/>
          <w:szCs w:val="24"/>
        </w:rPr>
      </w:pPr>
    </w:p>
    <w:p w:rsidR="00B55D37" w:rsidRDefault="00B55D37" w:rsidP="00B55D37">
      <w:pPr>
        <w:rPr>
          <w:sz w:val="24"/>
          <w:szCs w:val="24"/>
        </w:rPr>
      </w:pPr>
    </w:p>
    <w:p w:rsidR="00B55D37" w:rsidRDefault="00B55D37" w:rsidP="00B55D37">
      <w:pPr>
        <w:rPr>
          <w:sz w:val="24"/>
          <w:szCs w:val="24"/>
        </w:rPr>
      </w:pPr>
    </w:p>
    <w:p w:rsidR="00B55D37" w:rsidRDefault="00B55D37" w:rsidP="00B55D37">
      <w:pPr>
        <w:rPr>
          <w:sz w:val="24"/>
          <w:szCs w:val="24"/>
        </w:rPr>
      </w:pPr>
    </w:p>
    <w:p w:rsidR="00B55D37" w:rsidRDefault="00B55D37" w:rsidP="00B55D37">
      <w:pPr>
        <w:rPr>
          <w:sz w:val="24"/>
          <w:szCs w:val="24"/>
        </w:rPr>
      </w:pPr>
    </w:p>
    <w:p w:rsidR="00B55D37" w:rsidRDefault="00B55D37" w:rsidP="00B55D37">
      <w:pPr>
        <w:rPr>
          <w:sz w:val="24"/>
          <w:szCs w:val="24"/>
        </w:rPr>
      </w:pPr>
    </w:p>
    <w:p w:rsidR="00B55D37" w:rsidRDefault="00B55D37" w:rsidP="00B55D37">
      <w:pPr>
        <w:rPr>
          <w:sz w:val="24"/>
          <w:szCs w:val="24"/>
        </w:rPr>
      </w:pPr>
    </w:p>
    <w:p w:rsidR="00EC7BB0" w:rsidRDefault="00EC7BB0" w:rsidP="00043F21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1075D0" w:rsidRDefault="001075D0" w:rsidP="00043F21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1075D0" w:rsidRDefault="001075D0" w:rsidP="00043F21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1075D0" w:rsidRDefault="001075D0" w:rsidP="00043F21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1075D0" w:rsidRDefault="001075D0" w:rsidP="00043F21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1075D0" w:rsidRDefault="001075D0" w:rsidP="00043F21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1075D0" w:rsidRDefault="001075D0" w:rsidP="00043F21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1075D0" w:rsidRDefault="001075D0" w:rsidP="00043F21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1075D0" w:rsidRDefault="001075D0" w:rsidP="00043F21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1075D0" w:rsidRDefault="001075D0" w:rsidP="00043F21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1075D0" w:rsidRDefault="001075D0" w:rsidP="001075D0">
      <w:pPr>
        <w:spacing w:line="240" w:lineRule="auto"/>
        <w:ind w:firstLine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>Г</w:t>
      </w:r>
      <w:r w:rsidRPr="00B55D37">
        <w:rPr>
          <w:rFonts w:ascii="Times New Roman" w:hAnsi="Times New Roman"/>
          <w:b/>
          <w:sz w:val="24"/>
          <w:szCs w:val="24"/>
          <w:lang w:eastAsia="ru-RU"/>
        </w:rPr>
        <w:t>еография 10 класс</w:t>
      </w:r>
    </w:p>
    <w:p w:rsidR="00C20D45" w:rsidRPr="00C20D45" w:rsidRDefault="00C20D45" w:rsidP="00C20D45">
      <w:pPr>
        <w:spacing w:line="276" w:lineRule="auto"/>
        <w:ind w:firstLine="0"/>
        <w:jc w:val="left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b/>
          <w:sz w:val="24"/>
          <w:szCs w:val="24"/>
          <w:lang w:eastAsia="ru-RU"/>
        </w:rPr>
        <w:t>Ключ к заданиям входной к.р.</w:t>
      </w:r>
      <w:r w:rsidRPr="00C20D45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</w:t>
      </w:r>
    </w:p>
    <w:p w:rsidR="001075D0" w:rsidRPr="00B55D37" w:rsidRDefault="001075D0" w:rsidP="001075D0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Каждый правильный ответ Части I оценивается одним баллом.</w:t>
      </w:r>
    </w:p>
    <w:p w:rsidR="001075D0" w:rsidRPr="00B55D37" w:rsidRDefault="001075D0" w:rsidP="001075D0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Каждый правильный ответ Части II оценивается двумя баллами. Если дана половина или большая часть правильных ответов на поставленный вопрос, то они оцениваются 1 баллом.</w:t>
      </w:r>
    </w:p>
    <w:p w:rsidR="001075D0" w:rsidRPr="00B55D37" w:rsidRDefault="001075D0" w:rsidP="001075D0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B55D37">
        <w:rPr>
          <w:rFonts w:ascii="Times New Roman" w:hAnsi="Times New Roman"/>
          <w:sz w:val="24"/>
          <w:szCs w:val="24"/>
          <w:lang w:eastAsia="ru-RU"/>
        </w:rPr>
        <w:t>Максимальное количество баллов за выполнение работы- 25.</w:t>
      </w:r>
    </w:p>
    <w:tbl>
      <w:tblPr>
        <w:tblStyle w:val="a4"/>
        <w:tblW w:w="0" w:type="auto"/>
        <w:tblLook w:val="04A0"/>
      </w:tblPr>
      <w:tblGrid>
        <w:gridCol w:w="2393"/>
        <w:gridCol w:w="2392"/>
        <w:gridCol w:w="2393"/>
        <w:gridCol w:w="2393"/>
      </w:tblGrid>
      <w:tr w:rsidR="001075D0" w:rsidTr="00EA7DB4">
        <w:tc>
          <w:tcPr>
            <w:tcW w:w="246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5</w:t>
            </w:r>
          </w:p>
        </w:tc>
        <w:tc>
          <w:tcPr>
            <w:tcW w:w="246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4</w:t>
            </w:r>
          </w:p>
        </w:tc>
        <w:tc>
          <w:tcPr>
            <w:tcW w:w="2464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3 </w:t>
            </w:r>
          </w:p>
        </w:tc>
        <w:tc>
          <w:tcPr>
            <w:tcW w:w="2464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2</w:t>
            </w:r>
          </w:p>
        </w:tc>
      </w:tr>
      <w:tr w:rsidR="001075D0" w:rsidTr="00EA7DB4">
        <w:tc>
          <w:tcPr>
            <w:tcW w:w="246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24-25 б</w:t>
            </w:r>
          </w:p>
        </w:tc>
        <w:tc>
          <w:tcPr>
            <w:tcW w:w="246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15-23 б</w:t>
            </w:r>
          </w:p>
        </w:tc>
        <w:tc>
          <w:tcPr>
            <w:tcW w:w="2464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12-15 б</w:t>
            </w:r>
          </w:p>
        </w:tc>
        <w:tc>
          <w:tcPr>
            <w:tcW w:w="2464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12 баллов</w:t>
            </w:r>
          </w:p>
        </w:tc>
      </w:tr>
      <w:tr w:rsidR="001075D0" w:rsidTr="00EA7DB4">
        <w:tc>
          <w:tcPr>
            <w:tcW w:w="246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96-100%</w:t>
            </w:r>
          </w:p>
        </w:tc>
        <w:tc>
          <w:tcPr>
            <w:tcW w:w="246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71-95%</w:t>
            </w:r>
          </w:p>
        </w:tc>
        <w:tc>
          <w:tcPr>
            <w:tcW w:w="2464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51-70%</w:t>
            </w:r>
          </w:p>
        </w:tc>
        <w:tc>
          <w:tcPr>
            <w:tcW w:w="2464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50%</w:t>
            </w:r>
          </w:p>
        </w:tc>
      </w:tr>
    </w:tbl>
    <w:p w:rsidR="001075D0" w:rsidRPr="00B55D37" w:rsidRDefault="001075D0" w:rsidP="001075D0">
      <w:pPr>
        <w:spacing w:line="276" w:lineRule="auto"/>
        <w:ind w:firstLine="0"/>
        <w:jc w:val="left"/>
        <w:rPr>
          <w:rFonts w:asciiTheme="minorHAnsi" w:eastAsiaTheme="minorEastAsia" w:hAnsiTheme="minorHAnsi" w:cstheme="minorBidi"/>
          <w:lang w:eastAsia="ru-RU"/>
        </w:rPr>
      </w:pPr>
    </w:p>
    <w:tbl>
      <w:tblPr>
        <w:tblStyle w:val="1"/>
        <w:tblpPr w:leftFromText="180" w:rightFromText="180" w:vertAnchor="text" w:tblpY="1"/>
        <w:tblOverlap w:val="never"/>
        <w:tblW w:w="0" w:type="auto"/>
        <w:tblLook w:val="04A0"/>
      </w:tblPr>
      <w:tblGrid>
        <w:gridCol w:w="1526"/>
        <w:gridCol w:w="1881"/>
        <w:gridCol w:w="1276"/>
        <w:gridCol w:w="1857"/>
      </w:tblGrid>
      <w:tr w:rsidR="001075D0" w:rsidRPr="00B55D37" w:rsidTr="00EA7DB4">
        <w:tc>
          <w:tcPr>
            <w:tcW w:w="1526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D37">
              <w:rPr>
                <w:rFonts w:ascii="Times New Roman" w:hAnsi="Times New Roman"/>
                <w:sz w:val="24"/>
                <w:szCs w:val="24"/>
              </w:rPr>
              <w:t>Часть</w:t>
            </w:r>
            <w:proofErr w:type="gramStart"/>
            <w:r w:rsidRPr="00B55D37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81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D37">
              <w:rPr>
                <w:rFonts w:ascii="Times New Roman" w:hAnsi="Times New Roman"/>
                <w:sz w:val="24"/>
                <w:szCs w:val="24"/>
              </w:rPr>
              <w:t>Часть В</w:t>
            </w:r>
          </w:p>
        </w:tc>
        <w:tc>
          <w:tcPr>
            <w:tcW w:w="1857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5D0" w:rsidRPr="00B55D37" w:rsidTr="00EA7DB4">
        <w:tc>
          <w:tcPr>
            <w:tcW w:w="1526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D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D37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276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D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7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D37">
              <w:rPr>
                <w:rFonts w:ascii="Times New Roman" w:hAnsi="Times New Roman"/>
                <w:sz w:val="24"/>
                <w:szCs w:val="24"/>
              </w:rPr>
              <w:t xml:space="preserve">1в2б3а          </w:t>
            </w:r>
          </w:p>
        </w:tc>
      </w:tr>
      <w:tr w:rsidR="001075D0" w:rsidRPr="00B55D37" w:rsidTr="00EA7DB4">
        <w:tc>
          <w:tcPr>
            <w:tcW w:w="1526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D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D37">
              <w:rPr>
                <w:rFonts w:ascii="Times New Roman" w:hAnsi="Times New Roman"/>
                <w:sz w:val="24"/>
                <w:szCs w:val="24"/>
              </w:rPr>
              <w:t>Экономико-географическим</w:t>
            </w:r>
          </w:p>
        </w:tc>
        <w:tc>
          <w:tcPr>
            <w:tcW w:w="1276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D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57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D37">
              <w:rPr>
                <w:rFonts w:ascii="Times New Roman" w:hAnsi="Times New Roman"/>
                <w:sz w:val="24"/>
                <w:szCs w:val="24"/>
              </w:rPr>
              <w:t>1в2а3г4б</w:t>
            </w:r>
          </w:p>
        </w:tc>
      </w:tr>
      <w:tr w:rsidR="001075D0" w:rsidRPr="00B55D37" w:rsidTr="00EA7DB4">
        <w:tc>
          <w:tcPr>
            <w:tcW w:w="1526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D3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81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D37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276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D3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57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D37">
              <w:rPr>
                <w:rFonts w:ascii="Times New Roman" w:hAnsi="Times New Roman"/>
                <w:sz w:val="24"/>
                <w:szCs w:val="24"/>
              </w:rPr>
              <w:t>А В</w:t>
            </w:r>
          </w:p>
        </w:tc>
      </w:tr>
      <w:tr w:rsidR="001075D0" w:rsidRPr="00B55D37" w:rsidTr="00EA7DB4">
        <w:tc>
          <w:tcPr>
            <w:tcW w:w="1526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D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81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D3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D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57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D37">
              <w:rPr>
                <w:rFonts w:ascii="Times New Roman" w:hAnsi="Times New Roman"/>
                <w:sz w:val="24"/>
                <w:szCs w:val="24"/>
              </w:rPr>
              <w:t>В Б Е</w:t>
            </w:r>
          </w:p>
        </w:tc>
      </w:tr>
      <w:tr w:rsidR="001075D0" w:rsidRPr="00B55D37" w:rsidTr="00EA7DB4">
        <w:tc>
          <w:tcPr>
            <w:tcW w:w="1526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D3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81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D37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276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D3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57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D37">
              <w:rPr>
                <w:rFonts w:ascii="Times New Roman" w:hAnsi="Times New Roman"/>
                <w:sz w:val="24"/>
                <w:szCs w:val="24"/>
              </w:rPr>
              <w:t>В Е</w:t>
            </w:r>
          </w:p>
        </w:tc>
      </w:tr>
      <w:tr w:rsidR="001075D0" w:rsidRPr="00B55D37" w:rsidTr="00EA7DB4">
        <w:trPr>
          <w:gridAfter w:val="2"/>
          <w:wAfter w:w="3133" w:type="dxa"/>
        </w:trPr>
        <w:tc>
          <w:tcPr>
            <w:tcW w:w="1526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D3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81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D3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1075D0" w:rsidRPr="00B55D37" w:rsidTr="00EA7DB4">
        <w:trPr>
          <w:gridAfter w:val="2"/>
          <w:wAfter w:w="3133" w:type="dxa"/>
        </w:trPr>
        <w:tc>
          <w:tcPr>
            <w:tcW w:w="1526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D3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81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D3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1075D0" w:rsidRPr="00B55D37" w:rsidTr="00EA7DB4">
        <w:trPr>
          <w:gridAfter w:val="2"/>
          <w:wAfter w:w="3133" w:type="dxa"/>
        </w:trPr>
        <w:tc>
          <w:tcPr>
            <w:tcW w:w="1526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D3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81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D3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1075D0" w:rsidRPr="00B55D37" w:rsidTr="00EA7DB4">
        <w:trPr>
          <w:gridAfter w:val="2"/>
          <w:wAfter w:w="3133" w:type="dxa"/>
        </w:trPr>
        <w:tc>
          <w:tcPr>
            <w:tcW w:w="1526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D3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81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D3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1075D0" w:rsidRPr="00B55D37" w:rsidTr="00EA7DB4">
        <w:trPr>
          <w:gridAfter w:val="2"/>
          <w:wAfter w:w="3133" w:type="dxa"/>
        </w:trPr>
        <w:tc>
          <w:tcPr>
            <w:tcW w:w="1526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D3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81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D37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1075D0" w:rsidRPr="00B55D37" w:rsidTr="00EA7DB4">
        <w:trPr>
          <w:gridAfter w:val="2"/>
          <w:wAfter w:w="3133" w:type="dxa"/>
        </w:trPr>
        <w:tc>
          <w:tcPr>
            <w:tcW w:w="1526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D3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81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D3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1075D0" w:rsidRPr="00B55D37" w:rsidTr="00EA7DB4">
        <w:trPr>
          <w:gridAfter w:val="2"/>
          <w:wAfter w:w="3133" w:type="dxa"/>
        </w:trPr>
        <w:tc>
          <w:tcPr>
            <w:tcW w:w="1526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D3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81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D3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1075D0" w:rsidRPr="00B55D37" w:rsidTr="00EA7DB4">
        <w:trPr>
          <w:gridAfter w:val="2"/>
          <w:wAfter w:w="3133" w:type="dxa"/>
        </w:trPr>
        <w:tc>
          <w:tcPr>
            <w:tcW w:w="1526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D3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81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D37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1075D0" w:rsidRPr="00B55D37" w:rsidTr="00EA7DB4">
        <w:trPr>
          <w:gridAfter w:val="2"/>
          <w:wAfter w:w="3133" w:type="dxa"/>
        </w:trPr>
        <w:tc>
          <w:tcPr>
            <w:tcW w:w="1526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D3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81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D3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1075D0" w:rsidRPr="00B55D37" w:rsidTr="00EA7DB4">
        <w:trPr>
          <w:gridAfter w:val="2"/>
          <w:wAfter w:w="3133" w:type="dxa"/>
        </w:trPr>
        <w:tc>
          <w:tcPr>
            <w:tcW w:w="1526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D3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81" w:type="dxa"/>
          </w:tcPr>
          <w:p w:rsidR="001075D0" w:rsidRPr="00B55D37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D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1075D0" w:rsidRDefault="001075D0" w:rsidP="001075D0">
      <w:pPr>
        <w:tabs>
          <w:tab w:val="left" w:pos="4000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1075D0" w:rsidRDefault="001075D0" w:rsidP="001075D0">
      <w:pPr>
        <w:tabs>
          <w:tab w:val="left" w:pos="4000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1075D0" w:rsidRDefault="001075D0" w:rsidP="001075D0">
      <w:pPr>
        <w:tabs>
          <w:tab w:val="left" w:pos="4000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C20D45" w:rsidRDefault="001075D0" w:rsidP="001075D0">
      <w:pPr>
        <w:tabs>
          <w:tab w:val="center" w:pos="1510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br w:type="textWrapping" w:clear="all"/>
      </w:r>
    </w:p>
    <w:p w:rsidR="00C20D45" w:rsidRDefault="00C20D45" w:rsidP="001075D0">
      <w:pPr>
        <w:tabs>
          <w:tab w:val="center" w:pos="1510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C20D45" w:rsidRDefault="00C20D45" w:rsidP="001075D0">
      <w:pPr>
        <w:tabs>
          <w:tab w:val="center" w:pos="1510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C20D45" w:rsidRDefault="00C20D45" w:rsidP="001075D0">
      <w:pPr>
        <w:tabs>
          <w:tab w:val="center" w:pos="1510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C20D45" w:rsidRDefault="00C20D45" w:rsidP="001075D0">
      <w:pPr>
        <w:tabs>
          <w:tab w:val="center" w:pos="1510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C20D45" w:rsidRDefault="00C20D45" w:rsidP="001075D0">
      <w:pPr>
        <w:tabs>
          <w:tab w:val="center" w:pos="1510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C20D45" w:rsidRDefault="00C20D45" w:rsidP="001075D0">
      <w:pPr>
        <w:tabs>
          <w:tab w:val="center" w:pos="1510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C20D45" w:rsidRDefault="00C20D45" w:rsidP="001075D0">
      <w:pPr>
        <w:tabs>
          <w:tab w:val="center" w:pos="1510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C20D45" w:rsidRDefault="00C20D45" w:rsidP="001075D0">
      <w:pPr>
        <w:tabs>
          <w:tab w:val="center" w:pos="1510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C20D45" w:rsidRDefault="00C20D45" w:rsidP="001075D0">
      <w:pPr>
        <w:tabs>
          <w:tab w:val="center" w:pos="1510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C20D45" w:rsidRDefault="00C20D45" w:rsidP="001075D0">
      <w:pPr>
        <w:tabs>
          <w:tab w:val="center" w:pos="1510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C20D45" w:rsidRDefault="00C20D45" w:rsidP="001075D0">
      <w:pPr>
        <w:tabs>
          <w:tab w:val="center" w:pos="1510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C20D45" w:rsidRDefault="00C20D45" w:rsidP="001075D0">
      <w:pPr>
        <w:tabs>
          <w:tab w:val="center" w:pos="1510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C20D45" w:rsidRDefault="00C20D45" w:rsidP="001075D0">
      <w:pPr>
        <w:tabs>
          <w:tab w:val="center" w:pos="1510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C20D45" w:rsidRDefault="00C20D45" w:rsidP="001075D0">
      <w:pPr>
        <w:tabs>
          <w:tab w:val="center" w:pos="1510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C20D45" w:rsidRDefault="00C20D45" w:rsidP="001075D0">
      <w:pPr>
        <w:tabs>
          <w:tab w:val="center" w:pos="1510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C20D45" w:rsidRDefault="00C20D45" w:rsidP="001075D0">
      <w:pPr>
        <w:tabs>
          <w:tab w:val="center" w:pos="1510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C20D45" w:rsidRDefault="00C20D45" w:rsidP="001075D0">
      <w:pPr>
        <w:tabs>
          <w:tab w:val="center" w:pos="1510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C20D45" w:rsidRDefault="00C20D45" w:rsidP="001075D0">
      <w:pPr>
        <w:tabs>
          <w:tab w:val="center" w:pos="1510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1075D0" w:rsidRPr="00217E63" w:rsidRDefault="001075D0" w:rsidP="001075D0">
      <w:pPr>
        <w:tabs>
          <w:tab w:val="center" w:pos="1510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Ключ к заданиям </w:t>
      </w:r>
      <w:r w:rsidRPr="00217E63">
        <w:rPr>
          <w:rFonts w:ascii="Times New Roman" w:hAnsi="Times New Roman"/>
          <w:sz w:val="24"/>
          <w:szCs w:val="24"/>
        </w:rPr>
        <w:t>«Природа и человек в современном мире»</w:t>
      </w:r>
    </w:p>
    <w:p w:rsidR="001075D0" w:rsidRPr="00217E63" w:rsidRDefault="001075D0" w:rsidP="001075D0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9"/>
        <w:gridCol w:w="640"/>
        <w:gridCol w:w="640"/>
        <w:gridCol w:w="640"/>
        <w:gridCol w:w="640"/>
        <w:gridCol w:w="640"/>
        <w:gridCol w:w="640"/>
        <w:gridCol w:w="640"/>
        <w:gridCol w:w="696"/>
        <w:gridCol w:w="589"/>
        <w:gridCol w:w="589"/>
        <w:gridCol w:w="589"/>
        <w:gridCol w:w="589"/>
        <w:gridCol w:w="710"/>
      </w:tblGrid>
      <w:tr w:rsidR="00B601B9" w:rsidRPr="00217E63" w:rsidTr="00B601B9">
        <w:tc>
          <w:tcPr>
            <w:tcW w:w="639" w:type="dxa"/>
            <w:vAlign w:val="center"/>
          </w:tcPr>
          <w:p w:rsidR="00B601B9" w:rsidRPr="00217E63" w:rsidRDefault="00B601B9" w:rsidP="00B601B9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0" w:type="dxa"/>
            <w:vAlign w:val="center"/>
          </w:tcPr>
          <w:p w:rsidR="00B601B9" w:rsidRPr="00217E63" w:rsidRDefault="00B601B9" w:rsidP="00B601B9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0" w:type="dxa"/>
            <w:vAlign w:val="center"/>
          </w:tcPr>
          <w:p w:rsidR="00B601B9" w:rsidRPr="00217E63" w:rsidRDefault="00B601B9" w:rsidP="00B601B9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0" w:type="dxa"/>
            <w:vAlign w:val="center"/>
          </w:tcPr>
          <w:p w:rsidR="00B601B9" w:rsidRPr="00217E63" w:rsidRDefault="00B601B9" w:rsidP="00B601B9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:rsidR="00B601B9" w:rsidRPr="00217E63" w:rsidRDefault="00B601B9" w:rsidP="00B601B9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40" w:type="dxa"/>
            <w:vAlign w:val="center"/>
          </w:tcPr>
          <w:p w:rsidR="00B601B9" w:rsidRPr="00217E63" w:rsidRDefault="00B601B9" w:rsidP="00B601B9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40" w:type="dxa"/>
            <w:vAlign w:val="center"/>
          </w:tcPr>
          <w:p w:rsidR="00B601B9" w:rsidRPr="00217E63" w:rsidRDefault="00B601B9" w:rsidP="00B601B9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40" w:type="dxa"/>
            <w:vAlign w:val="center"/>
          </w:tcPr>
          <w:p w:rsidR="00B601B9" w:rsidRPr="00217E63" w:rsidRDefault="00B601B9" w:rsidP="00B601B9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96" w:type="dxa"/>
            <w:vAlign w:val="center"/>
          </w:tcPr>
          <w:p w:rsidR="00B601B9" w:rsidRPr="00217E63" w:rsidRDefault="00B601B9" w:rsidP="00B601B9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89" w:type="dxa"/>
          </w:tcPr>
          <w:p w:rsidR="00B601B9" w:rsidRPr="00217E63" w:rsidRDefault="00B601B9" w:rsidP="00B601B9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89" w:type="dxa"/>
          </w:tcPr>
          <w:p w:rsidR="00B601B9" w:rsidRPr="00217E63" w:rsidRDefault="00B601B9" w:rsidP="00B601B9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89" w:type="dxa"/>
          </w:tcPr>
          <w:p w:rsidR="00B601B9" w:rsidRPr="00217E63" w:rsidRDefault="00B601B9" w:rsidP="00B601B9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89" w:type="dxa"/>
          </w:tcPr>
          <w:p w:rsidR="00B601B9" w:rsidRPr="00217E63" w:rsidRDefault="00B601B9" w:rsidP="00B601B9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  <w:vAlign w:val="center"/>
          </w:tcPr>
          <w:p w:rsidR="00B601B9" w:rsidRPr="00217E63" w:rsidRDefault="00B601B9" w:rsidP="00B601B9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601B9" w:rsidRPr="00217E63" w:rsidTr="00B601B9">
        <w:tc>
          <w:tcPr>
            <w:tcW w:w="639" w:type="dxa"/>
            <w:vAlign w:val="center"/>
          </w:tcPr>
          <w:p w:rsidR="00B601B9" w:rsidRPr="00217E63" w:rsidRDefault="00B601B9" w:rsidP="00B601B9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7E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0" w:type="dxa"/>
            <w:vAlign w:val="center"/>
          </w:tcPr>
          <w:p w:rsidR="00B601B9" w:rsidRPr="00217E63" w:rsidRDefault="00B601B9" w:rsidP="00B601B9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7E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0" w:type="dxa"/>
            <w:vAlign w:val="center"/>
          </w:tcPr>
          <w:p w:rsidR="00B601B9" w:rsidRPr="00217E63" w:rsidRDefault="00B601B9" w:rsidP="00B601B9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7E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0" w:type="dxa"/>
            <w:vAlign w:val="center"/>
          </w:tcPr>
          <w:p w:rsidR="00B601B9" w:rsidRPr="00217E63" w:rsidRDefault="00B601B9" w:rsidP="00B601B9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7E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:rsidR="00B601B9" w:rsidRPr="00217E63" w:rsidRDefault="00B601B9" w:rsidP="00B601B9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7E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0" w:type="dxa"/>
            <w:vAlign w:val="center"/>
          </w:tcPr>
          <w:p w:rsidR="00B601B9" w:rsidRPr="00217E63" w:rsidRDefault="00B601B9" w:rsidP="00B601B9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7E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0" w:type="dxa"/>
            <w:vAlign w:val="center"/>
          </w:tcPr>
          <w:p w:rsidR="00B601B9" w:rsidRPr="00217E63" w:rsidRDefault="00B601B9" w:rsidP="00B601B9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7E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0" w:type="dxa"/>
            <w:vAlign w:val="center"/>
          </w:tcPr>
          <w:p w:rsidR="00B601B9" w:rsidRPr="00217E63" w:rsidRDefault="00B601B9" w:rsidP="00B601B9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7E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6" w:type="dxa"/>
            <w:vAlign w:val="center"/>
          </w:tcPr>
          <w:p w:rsidR="00B601B9" w:rsidRPr="00217E63" w:rsidRDefault="00B601B9" w:rsidP="00B601B9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7E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9" w:type="dxa"/>
          </w:tcPr>
          <w:p w:rsidR="00B601B9" w:rsidRPr="00217E63" w:rsidRDefault="00B601B9" w:rsidP="00B601B9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7E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9" w:type="dxa"/>
          </w:tcPr>
          <w:p w:rsidR="00B601B9" w:rsidRPr="00217E63" w:rsidRDefault="00B601B9" w:rsidP="00B601B9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9" w:type="dxa"/>
          </w:tcPr>
          <w:p w:rsidR="00B601B9" w:rsidRPr="00217E63" w:rsidRDefault="00B601B9" w:rsidP="00B601B9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9" w:type="dxa"/>
          </w:tcPr>
          <w:p w:rsidR="00B601B9" w:rsidRPr="00217E63" w:rsidRDefault="00B601B9" w:rsidP="00B601B9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0" w:type="dxa"/>
            <w:vAlign w:val="center"/>
          </w:tcPr>
          <w:p w:rsidR="00B601B9" w:rsidRPr="00217E63" w:rsidRDefault="00B601B9" w:rsidP="00B601B9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7E63">
              <w:rPr>
                <w:rFonts w:ascii="Times New Roman" w:hAnsi="Times New Roman"/>
                <w:sz w:val="24"/>
                <w:szCs w:val="24"/>
              </w:rPr>
              <w:t>3;1;2</w:t>
            </w:r>
          </w:p>
        </w:tc>
      </w:tr>
    </w:tbl>
    <w:p w:rsidR="001075D0" w:rsidRPr="003F0000" w:rsidRDefault="001075D0" w:rsidP="001075D0">
      <w:pPr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Georgia" w:hAnsi="Times New Roman"/>
          <w:sz w:val="24"/>
          <w:szCs w:val="24"/>
        </w:rPr>
        <w:t>Правила оценки работы учащегося.</w:t>
      </w:r>
    </w:p>
    <w:tbl>
      <w:tblPr>
        <w:tblStyle w:val="a4"/>
        <w:tblW w:w="0" w:type="auto"/>
        <w:tblLook w:val="04A0"/>
      </w:tblPr>
      <w:tblGrid>
        <w:gridCol w:w="2393"/>
        <w:gridCol w:w="2392"/>
        <w:gridCol w:w="2393"/>
        <w:gridCol w:w="2393"/>
      </w:tblGrid>
      <w:tr w:rsidR="001075D0" w:rsidTr="00EA7DB4">
        <w:tc>
          <w:tcPr>
            <w:tcW w:w="246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5</w:t>
            </w:r>
          </w:p>
        </w:tc>
        <w:tc>
          <w:tcPr>
            <w:tcW w:w="246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4</w:t>
            </w:r>
          </w:p>
        </w:tc>
        <w:tc>
          <w:tcPr>
            <w:tcW w:w="2464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3 </w:t>
            </w:r>
          </w:p>
        </w:tc>
        <w:tc>
          <w:tcPr>
            <w:tcW w:w="2464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2</w:t>
            </w:r>
          </w:p>
        </w:tc>
      </w:tr>
      <w:tr w:rsidR="001075D0" w:rsidTr="00EA7DB4">
        <w:tc>
          <w:tcPr>
            <w:tcW w:w="246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14-15 б</w:t>
            </w:r>
          </w:p>
        </w:tc>
        <w:tc>
          <w:tcPr>
            <w:tcW w:w="246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10-13 б</w:t>
            </w:r>
          </w:p>
        </w:tc>
        <w:tc>
          <w:tcPr>
            <w:tcW w:w="2464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13-7 б</w:t>
            </w:r>
          </w:p>
        </w:tc>
        <w:tc>
          <w:tcPr>
            <w:tcW w:w="2464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7 баллов</w:t>
            </w:r>
          </w:p>
        </w:tc>
      </w:tr>
      <w:tr w:rsidR="001075D0" w:rsidTr="00EA7DB4">
        <w:tc>
          <w:tcPr>
            <w:tcW w:w="246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96-100%</w:t>
            </w:r>
          </w:p>
        </w:tc>
        <w:tc>
          <w:tcPr>
            <w:tcW w:w="246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71-95%</w:t>
            </w:r>
          </w:p>
        </w:tc>
        <w:tc>
          <w:tcPr>
            <w:tcW w:w="2464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51-70%</w:t>
            </w:r>
          </w:p>
        </w:tc>
        <w:tc>
          <w:tcPr>
            <w:tcW w:w="2464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50%</w:t>
            </w:r>
          </w:p>
        </w:tc>
      </w:tr>
    </w:tbl>
    <w:p w:rsidR="001075D0" w:rsidRDefault="001075D0" w:rsidP="001075D0">
      <w:pPr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Всего 15 вопросов-15 баллов.  Все ответы оцениваются в 1 балл.</w:t>
      </w:r>
    </w:p>
    <w:p w:rsidR="001075D0" w:rsidRDefault="001075D0" w:rsidP="001075D0">
      <w:pPr>
        <w:tabs>
          <w:tab w:val="left" w:pos="4000"/>
        </w:tabs>
        <w:spacing w:line="276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1075D0" w:rsidRPr="0030669E" w:rsidRDefault="001075D0" w:rsidP="001075D0">
      <w:pPr>
        <w:tabs>
          <w:tab w:val="left" w:pos="4000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3958B3">
        <w:rPr>
          <w:rFonts w:ascii="Times New Roman" w:hAnsi="Times New Roman"/>
          <w:sz w:val="24"/>
          <w:szCs w:val="24"/>
        </w:rPr>
        <w:t>Ключ к заданиям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30669E">
        <w:rPr>
          <w:rFonts w:ascii="Times New Roman" w:hAnsi="Times New Roman"/>
          <w:sz w:val="24"/>
          <w:szCs w:val="24"/>
        </w:rPr>
        <w:t>География мирового хозяйства»</w:t>
      </w:r>
    </w:p>
    <w:p w:rsidR="001075D0" w:rsidRPr="0030669E" w:rsidRDefault="001075D0" w:rsidP="001075D0">
      <w:pPr>
        <w:tabs>
          <w:tab w:val="left" w:pos="4000"/>
        </w:tabs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1"/>
        <w:gridCol w:w="639"/>
        <w:gridCol w:w="640"/>
        <w:gridCol w:w="640"/>
        <w:gridCol w:w="640"/>
        <w:gridCol w:w="640"/>
        <w:gridCol w:w="640"/>
        <w:gridCol w:w="640"/>
        <w:gridCol w:w="640"/>
        <w:gridCol w:w="696"/>
        <w:gridCol w:w="589"/>
        <w:gridCol w:w="589"/>
        <w:gridCol w:w="589"/>
        <w:gridCol w:w="589"/>
        <w:gridCol w:w="589"/>
      </w:tblGrid>
      <w:tr w:rsidR="001075D0" w:rsidRPr="00217E63" w:rsidTr="00EA7DB4">
        <w:tc>
          <w:tcPr>
            <w:tcW w:w="811" w:type="dxa"/>
            <w:vAlign w:val="center"/>
          </w:tcPr>
          <w:p w:rsidR="001075D0" w:rsidRPr="00217E63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7E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vAlign w:val="center"/>
          </w:tcPr>
          <w:p w:rsidR="001075D0" w:rsidRPr="00217E63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7E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0" w:type="dxa"/>
            <w:vAlign w:val="center"/>
          </w:tcPr>
          <w:p w:rsidR="001075D0" w:rsidRPr="00217E63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7E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0" w:type="dxa"/>
            <w:vAlign w:val="center"/>
          </w:tcPr>
          <w:p w:rsidR="001075D0" w:rsidRPr="00217E63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7E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0" w:type="dxa"/>
            <w:vAlign w:val="center"/>
          </w:tcPr>
          <w:p w:rsidR="001075D0" w:rsidRPr="00217E63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7E6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40" w:type="dxa"/>
            <w:vAlign w:val="center"/>
          </w:tcPr>
          <w:p w:rsidR="001075D0" w:rsidRPr="00217E63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7E6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40" w:type="dxa"/>
            <w:vAlign w:val="center"/>
          </w:tcPr>
          <w:p w:rsidR="001075D0" w:rsidRPr="00217E63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7E6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40" w:type="dxa"/>
            <w:vAlign w:val="center"/>
          </w:tcPr>
          <w:p w:rsidR="001075D0" w:rsidRPr="00217E63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7E6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40" w:type="dxa"/>
            <w:vAlign w:val="center"/>
          </w:tcPr>
          <w:p w:rsidR="001075D0" w:rsidRPr="00217E63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7E6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96" w:type="dxa"/>
            <w:vAlign w:val="center"/>
          </w:tcPr>
          <w:p w:rsidR="001075D0" w:rsidRPr="00217E63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7E6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89" w:type="dxa"/>
          </w:tcPr>
          <w:p w:rsidR="001075D0" w:rsidRPr="00217E63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7E6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89" w:type="dxa"/>
          </w:tcPr>
          <w:p w:rsidR="001075D0" w:rsidRPr="00217E63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7E6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89" w:type="dxa"/>
          </w:tcPr>
          <w:p w:rsidR="001075D0" w:rsidRPr="00217E63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7E6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89" w:type="dxa"/>
          </w:tcPr>
          <w:p w:rsidR="001075D0" w:rsidRPr="00217E63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7E6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89" w:type="dxa"/>
          </w:tcPr>
          <w:p w:rsidR="001075D0" w:rsidRPr="00217E63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7E6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1075D0" w:rsidRPr="00217E63" w:rsidTr="00EA7DB4">
        <w:tc>
          <w:tcPr>
            <w:tcW w:w="811" w:type="dxa"/>
            <w:vAlign w:val="center"/>
          </w:tcPr>
          <w:p w:rsidR="001075D0" w:rsidRPr="0030669E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30669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39" w:type="dxa"/>
            <w:vAlign w:val="center"/>
          </w:tcPr>
          <w:p w:rsidR="001075D0" w:rsidRPr="0030669E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30669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40" w:type="dxa"/>
            <w:vAlign w:val="center"/>
          </w:tcPr>
          <w:p w:rsidR="001075D0" w:rsidRPr="0030669E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30669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40" w:type="dxa"/>
            <w:vAlign w:val="center"/>
          </w:tcPr>
          <w:p w:rsidR="001075D0" w:rsidRPr="0030669E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30669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40" w:type="dxa"/>
            <w:vAlign w:val="center"/>
          </w:tcPr>
          <w:p w:rsidR="001075D0" w:rsidRPr="0030669E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30669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40" w:type="dxa"/>
            <w:vAlign w:val="center"/>
          </w:tcPr>
          <w:p w:rsidR="001075D0" w:rsidRPr="0030669E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30669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40" w:type="dxa"/>
            <w:vAlign w:val="center"/>
          </w:tcPr>
          <w:p w:rsidR="001075D0" w:rsidRPr="0030669E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30669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40" w:type="dxa"/>
            <w:vAlign w:val="center"/>
          </w:tcPr>
          <w:p w:rsidR="001075D0" w:rsidRPr="0030669E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30669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40" w:type="dxa"/>
            <w:vAlign w:val="center"/>
          </w:tcPr>
          <w:p w:rsidR="001075D0" w:rsidRPr="0030669E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30669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96" w:type="dxa"/>
            <w:vAlign w:val="center"/>
          </w:tcPr>
          <w:p w:rsidR="001075D0" w:rsidRPr="0030669E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30669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dxa"/>
          </w:tcPr>
          <w:p w:rsidR="001075D0" w:rsidRPr="0030669E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30669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89" w:type="dxa"/>
          </w:tcPr>
          <w:p w:rsidR="001075D0" w:rsidRPr="0030669E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30669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89" w:type="dxa"/>
          </w:tcPr>
          <w:p w:rsidR="001075D0" w:rsidRPr="0030669E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30669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89" w:type="dxa"/>
          </w:tcPr>
          <w:p w:rsidR="001075D0" w:rsidRPr="0030669E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30669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89" w:type="dxa"/>
          </w:tcPr>
          <w:p w:rsidR="001075D0" w:rsidRPr="0030669E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30669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1075D0" w:rsidRPr="00217E63" w:rsidTr="00EA7DB4">
        <w:tc>
          <w:tcPr>
            <w:tcW w:w="811" w:type="dxa"/>
            <w:vAlign w:val="center"/>
          </w:tcPr>
          <w:p w:rsidR="001075D0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39" w:type="dxa"/>
            <w:vAlign w:val="center"/>
          </w:tcPr>
          <w:p w:rsidR="001075D0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40" w:type="dxa"/>
            <w:vAlign w:val="center"/>
          </w:tcPr>
          <w:p w:rsidR="001075D0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40" w:type="dxa"/>
            <w:vAlign w:val="center"/>
          </w:tcPr>
          <w:p w:rsidR="001075D0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40" w:type="dxa"/>
            <w:vAlign w:val="center"/>
          </w:tcPr>
          <w:p w:rsidR="001075D0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40" w:type="dxa"/>
            <w:vAlign w:val="center"/>
          </w:tcPr>
          <w:p w:rsidR="001075D0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:rsidR="001075D0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:rsidR="001075D0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:rsidR="001075D0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1075D0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" w:type="dxa"/>
          </w:tcPr>
          <w:p w:rsidR="001075D0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" w:type="dxa"/>
          </w:tcPr>
          <w:p w:rsidR="001075D0" w:rsidRPr="00217E63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" w:type="dxa"/>
          </w:tcPr>
          <w:p w:rsidR="001075D0" w:rsidRPr="00217E63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" w:type="dxa"/>
          </w:tcPr>
          <w:p w:rsidR="001075D0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" w:type="dxa"/>
          </w:tcPr>
          <w:p w:rsidR="001075D0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5D0" w:rsidRPr="0030669E" w:rsidTr="00EA7DB4">
        <w:tc>
          <w:tcPr>
            <w:tcW w:w="811" w:type="dxa"/>
            <w:vAlign w:val="center"/>
          </w:tcPr>
          <w:p w:rsidR="001075D0" w:rsidRPr="0030669E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30669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39" w:type="dxa"/>
            <w:vAlign w:val="center"/>
          </w:tcPr>
          <w:p w:rsidR="001075D0" w:rsidRPr="0030669E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30669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40" w:type="dxa"/>
            <w:vAlign w:val="center"/>
          </w:tcPr>
          <w:p w:rsidR="001075D0" w:rsidRPr="0030669E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30669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40" w:type="dxa"/>
            <w:vAlign w:val="center"/>
          </w:tcPr>
          <w:p w:rsidR="001075D0" w:rsidRPr="0030669E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30669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40" w:type="dxa"/>
            <w:vAlign w:val="center"/>
          </w:tcPr>
          <w:p w:rsidR="001075D0" w:rsidRPr="0030669E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30669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40" w:type="dxa"/>
            <w:vAlign w:val="center"/>
          </w:tcPr>
          <w:p w:rsidR="001075D0" w:rsidRPr="0030669E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:rsidR="001075D0" w:rsidRPr="0030669E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:rsidR="001075D0" w:rsidRPr="0030669E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0" w:type="dxa"/>
            <w:vAlign w:val="center"/>
          </w:tcPr>
          <w:p w:rsidR="001075D0" w:rsidRPr="0030669E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1075D0" w:rsidRPr="0030669E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9" w:type="dxa"/>
          </w:tcPr>
          <w:p w:rsidR="001075D0" w:rsidRPr="0030669E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9" w:type="dxa"/>
          </w:tcPr>
          <w:p w:rsidR="001075D0" w:rsidRPr="0030669E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9" w:type="dxa"/>
          </w:tcPr>
          <w:p w:rsidR="001075D0" w:rsidRPr="0030669E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9" w:type="dxa"/>
          </w:tcPr>
          <w:p w:rsidR="001075D0" w:rsidRPr="0030669E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9" w:type="dxa"/>
          </w:tcPr>
          <w:p w:rsidR="001075D0" w:rsidRPr="0030669E" w:rsidRDefault="001075D0" w:rsidP="00EA7DB4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075D0" w:rsidRPr="003F0000" w:rsidRDefault="001075D0" w:rsidP="001075D0">
      <w:pPr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Georgia" w:hAnsi="Times New Roman"/>
          <w:sz w:val="24"/>
          <w:szCs w:val="24"/>
        </w:rPr>
        <w:t>Правила оценки работы учащегося.</w:t>
      </w:r>
    </w:p>
    <w:tbl>
      <w:tblPr>
        <w:tblStyle w:val="a4"/>
        <w:tblW w:w="0" w:type="auto"/>
        <w:tblLook w:val="04A0"/>
      </w:tblPr>
      <w:tblGrid>
        <w:gridCol w:w="2393"/>
        <w:gridCol w:w="2392"/>
        <w:gridCol w:w="2393"/>
        <w:gridCol w:w="2393"/>
      </w:tblGrid>
      <w:tr w:rsidR="001075D0" w:rsidTr="00EA7DB4">
        <w:tc>
          <w:tcPr>
            <w:tcW w:w="246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5</w:t>
            </w:r>
          </w:p>
        </w:tc>
        <w:tc>
          <w:tcPr>
            <w:tcW w:w="246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4</w:t>
            </w:r>
          </w:p>
        </w:tc>
        <w:tc>
          <w:tcPr>
            <w:tcW w:w="2464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3 </w:t>
            </w:r>
          </w:p>
        </w:tc>
        <w:tc>
          <w:tcPr>
            <w:tcW w:w="2464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2</w:t>
            </w:r>
          </w:p>
        </w:tc>
      </w:tr>
      <w:tr w:rsidR="001075D0" w:rsidTr="00EA7DB4">
        <w:tc>
          <w:tcPr>
            <w:tcW w:w="246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19-20 б</w:t>
            </w:r>
          </w:p>
        </w:tc>
        <w:tc>
          <w:tcPr>
            <w:tcW w:w="246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16-18 б</w:t>
            </w:r>
          </w:p>
        </w:tc>
        <w:tc>
          <w:tcPr>
            <w:tcW w:w="2464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10-15 б</w:t>
            </w:r>
          </w:p>
        </w:tc>
        <w:tc>
          <w:tcPr>
            <w:tcW w:w="2464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10 баллов</w:t>
            </w:r>
          </w:p>
        </w:tc>
      </w:tr>
      <w:tr w:rsidR="001075D0" w:rsidTr="00EA7DB4">
        <w:tc>
          <w:tcPr>
            <w:tcW w:w="246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96-100%</w:t>
            </w:r>
          </w:p>
        </w:tc>
        <w:tc>
          <w:tcPr>
            <w:tcW w:w="246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71-95%</w:t>
            </w:r>
          </w:p>
        </w:tc>
        <w:tc>
          <w:tcPr>
            <w:tcW w:w="2464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51-70%</w:t>
            </w:r>
          </w:p>
        </w:tc>
        <w:tc>
          <w:tcPr>
            <w:tcW w:w="2464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50%</w:t>
            </w:r>
          </w:p>
        </w:tc>
      </w:tr>
    </w:tbl>
    <w:p w:rsidR="001075D0" w:rsidRDefault="001075D0" w:rsidP="001075D0">
      <w:pPr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Всего 20 баллов.  Все ответы оцениваются в 1 балл.</w:t>
      </w:r>
    </w:p>
    <w:p w:rsidR="001075D0" w:rsidRDefault="001075D0" w:rsidP="001075D0">
      <w:pPr>
        <w:tabs>
          <w:tab w:val="left" w:pos="4000"/>
        </w:tabs>
        <w:spacing w:line="276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1075D0" w:rsidRDefault="001075D0" w:rsidP="001075D0">
      <w:pPr>
        <w:tabs>
          <w:tab w:val="left" w:pos="4000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Ключ к зачету </w:t>
      </w:r>
      <w:r w:rsidRPr="00043F21">
        <w:rPr>
          <w:rFonts w:ascii="Times New Roman" w:hAnsi="Times New Roman"/>
          <w:sz w:val="24"/>
          <w:szCs w:val="24"/>
        </w:rPr>
        <w:t>«Северная Америка»</w:t>
      </w:r>
    </w:p>
    <w:tbl>
      <w:tblPr>
        <w:tblStyle w:val="a4"/>
        <w:tblW w:w="0" w:type="auto"/>
        <w:tblLook w:val="04A0"/>
      </w:tblPr>
      <w:tblGrid>
        <w:gridCol w:w="632"/>
        <w:gridCol w:w="634"/>
        <w:gridCol w:w="637"/>
        <w:gridCol w:w="634"/>
        <w:gridCol w:w="634"/>
        <w:gridCol w:w="634"/>
        <w:gridCol w:w="634"/>
        <w:gridCol w:w="634"/>
        <w:gridCol w:w="646"/>
        <w:gridCol w:w="642"/>
        <w:gridCol w:w="642"/>
        <w:gridCol w:w="642"/>
        <w:gridCol w:w="642"/>
        <w:gridCol w:w="642"/>
        <w:gridCol w:w="642"/>
      </w:tblGrid>
      <w:tr w:rsidR="001075D0" w:rsidTr="00EA7DB4">
        <w:tc>
          <w:tcPr>
            <w:tcW w:w="656" w:type="dxa"/>
          </w:tcPr>
          <w:p w:rsidR="001075D0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7" w:type="dxa"/>
          </w:tcPr>
          <w:p w:rsidR="001075D0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7" w:type="dxa"/>
          </w:tcPr>
          <w:p w:rsidR="001075D0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7" w:type="dxa"/>
          </w:tcPr>
          <w:p w:rsidR="001075D0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7" w:type="dxa"/>
          </w:tcPr>
          <w:p w:rsidR="001075D0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7" w:type="dxa"/>
          </w:tcPr>
          <w:p w:rsidR="001075D0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57" w:type="dxa"/>
          </w:tcPr>
          <w:p w:rsidR="001075D0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57" w:type="dxa"/>
          </w:tcPr>
          <w:p w:rsidR="001075D0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57" w:type="dxa"/>
          </w:tcPr>
          <w:p w:rsidR="001075D0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7" w:type="dxa"/>
          </w:tcPr>
          <w:p w:rsidR="001075D0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57" w:type="dxa"/>
          </w:tcPr>
          <w:p w:rsidR="001075D0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57" w:type="dxa"/>
          </w:tcPr>
          <w:p w:rsidR="001075D0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57" w:type="dxa"/>
          </w:tcPr>
          <w:p w:rsidR="001075D0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57" w:type="dxa"/>
          </w:tcPr>
          <w:p w:rsidR="001075D0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57" w:type="dxa"/>
          </w:tcPr>
          <w:p w:rsidR="001075D0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1075D0" w:rsidTr="00EA7DB4">
        <w:tc>
          <w:tcPr>
            <w:tcW w:w="656" w:type="dxa"/>
          </w:tcPr>
          <w:p w:rsidR="001075D0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57" w:type="dxa"/>
          </w:tcPr>
          <w:p w:rsidR="001075D0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57" w:type="dxa"/>
          </w:tcPr>
          <w:p w:rsidR="001075D0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57" w:type="dxa"/>
          </w:tcPr>
          <w:p w:rsidR="001075D0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57" w:type="dxa"/>
          </w:tcPr>
          <w:p w:rsidR="001075D0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57" w:type="dxa"/>
          </w:tcPr>
          <w:p w:rsidR="001075D0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57" w:type="dxa"/>
          </w:tcPr>
          <w:p w:rsidR="001075D0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57" w:type="dxa"/>
          </w:tcPr>
          <w:p w:rsidR="001075D0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57" w:type="dxa"/>
          </w:tcPr>
          <w:p w:rsidR="001075D0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,в</w:t>
            </w:r>
            <w:proofErr w:type="spellEnd"/>
            <w:proofErr w:type="gramEnd"/>
          </w:p>
        </w:tc>
        <w:tc>
          <w:tcPr>
            <w:tcW w:w="657" w:type="dxa"/>
          </w:tcPr>
          <w:p w:rsidR="001075D0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57" w:type="dxa"/>
          </w:tcPr>
          <w:p w:rsidR="001075D0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57" w:type="dxa"/>
          </w:tcPr>
          <w:p w:rsidR="001075D0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57" w:type="dxa"/>
          </w:tcPr>
          <w:p w:rsidR="001075D0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57" w:type="dxa"/>
          </w:tcPr>
          <w:p w:rsidR="001075D0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57" w:type="dxa"/>
          </w:tcPr>
          <w:p w:rsidR="001075D0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</w:tbl>
    <w:p w:rsidR="001075D0" w:rsidRPr="003F0000" w:rsidRDefault="001075D0" w:rsidP="001075D0">
      <w:pPr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Georgia" w:hAnsi="Times New Roman"/>
          <w:sz w:val="24"/>
          <w:szCs w:val="24"/>
        </w:rPr>
        <w:t>Правила оценки работы учащегося.</w:t>
      </w:r>
    </w:p>
    <w:tbl>
      <w:tblPr>
        <w:tblStyle w:val="a4"/>
        <w:tblW w:w="0" w:type="auto"/>
        <w:tblLook w:val="04A0"/>
      </w:tblPr>
      <w:tblGrid>
        <w:gridCol w:w="2393"/>
        <w:gridCol w:w="2392"/>
        <w:gridCol w:w="2393"/>
        <w:gridCol w:w="2393"/>
      </w:tblGrid>
      <w:tr w:rsidR="001075D0" w:rsidTr="00EA7DB4">
        <w:tc>
          <w:tcPr>
            <w:tcW w:w="246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5</w:t>
            </w:r>
          </w:p>
        </w:tc>
        <w:tc>
          <w:tcPr>
            <w:tcW w:w="246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4</w:t>
            </w:r>
          </w:p>
        </w:tc>
        <w:tc>
          <w:tcPr>
            <w:tcW w:w="2464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3 </w:t>
            </w:r>
          </w:p>
        </w:tc>
        <w:tc>
          <w:tcPr>
            <w:tcW w:w="2464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2</w:t>
            </w:r>
          </w:p>
        </w:tc>
      </w:tr>
      <w:tr w:rsidR="001075D0" w:rsidTr="00EA7DB4">
        <w:tc>
          <w:tcPr>
            <w:tcW w:w="246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14-15 б</w:t>
            </w:r>
          </w:p>
        </w:tc>
        <w:tc>
          <w:tcPr>
            <w:tcW w:w="246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10-13 б</w:t>
            </w:r>
          </w:p>
        </w:tc>
        <w:tc>
          <w:tcPr>
            <w:tcW w:w="2464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13-7 б</w:t>
            </w:r>
          </w:p>
        </w:tc>
        <w:tc>
          <w:tcPr>
            <w:tcW w:w="2464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7 баллов</w:t>
            </w:r>
          </w:p>
        </w:tc>
      </w:tr>
      <w:tr w:rsidR="001075D0" w:rsidTr="00EA7DB4">
        <w:tc>
          <w:tcPr>
            <w:tcW w:w="246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96-100%</w:t>
            </w:r>
          </w:p>
        </w:tc>
        <w:tc>
          <w:tcPr>
            <w:tcW w:w="246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71-95%</w:t>
            </w:r>
          </w:p>
        </w:tc>
        <w:tc>
          <w:tcPr>
            <w:tcW w:w="2464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51-70%</w:t>
            </w:r>
          </w:p>
        </w:tc>
        <w:tc>
          <w:tcPr>
            <w:tcW w:w="2464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50%</w:t>
            </w:r>
          </w:p>
        </w:tc>
      </w:tr>
    </w:tbl>
    <w:p w:rsidR="001075D0" w:rsidRPr="00043F21" w:rsidRDefault="001075D0" w:rsidP="001075D0">
      <w:pPr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Всего 15 вопросов-15 баллов.  Все ответы оцениваются в 1 балл.</w:t>
      </w:r>
    </w:p>
    <w:p w:rsidR="001075D0" w:rsidRDefault="001075D0" w:rsidP="001075D0">
      <w:pPr>
        <w:tabs>
          <w:tab w:val="left" w:pos="4000"/>
        </w:tabs>
        <w:spacing w:line="276" w:lineRule="auto"/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Ключ к заданиям</w:t>
      </w:r>
      <w:r w:rsidRPr="00217E63">
        <w:rPr>
          <w:rFonts w:ascii="Times New Roman" w:hAnsi="Times New Roman"/>
          <w:sz w:val="24"/>
          <w:szCs w:val="24"/>
        </w:rPr>
        <w:t xml:space="preserve"> «Регионы и страны мира»</w:t>
      </w:r>
    </w:p>
    <w:tbl>
      <w:tblPr>
        <w:tblStyle w:val="a4"/>
        <w:tblW w:w="0" w:type="auto"/>
        <w:tblLook w:val="04A0"/>
      </w:tblPr>
      <w:tblGrid>
        <w:gridCol w:w="1506"/>
        <w:gridCol w:w="8065"/>
      </w:tblGrid>
      <w:tr w:rsidR="001075D0" w:rsidRPr="00A728FE" w:rsidTr="00EA7DB4">
        <w:tc>
          <w:tcPr>
            <w:tcW w:w="1526" w:type="dxa"/>
          </w:tcPr>
          <w:p w:rsidR="001075D0" w:rsidRPr="00A728FE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728FE">
              <w:rPr>
                <w:rFonts w:ascii="Times New Roman" w:hAnsi="Times New Roman"/>
                <w:sz w:val="24"/>
                <w:szCs w:val="24"/>
              </w:rPr>
              <w:t xml:space="preserve">Задание </w:t>
            </w:r>
          </w:p>
        </w:tc>
        <w:tc>
          <w:tcPr>
            <w:tcW w:w="8328" w:type="dxa"/>
          </w:tcPr>
          <w:p w:rsidR="001075D0" w:rsidRPr="00A728FE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8FE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</w:tr>
      <w:tr w:rsidR="001075D0" w:rsidRPr="00A728FE" w:rsidTr="00EA7DB4">
        <w:tc>
          <w:tcPr>
            <w:tcW w:w="1526" w:type="dxa"/>
          </w:tcPr>
          <w:p w:rsidR="001075D0" w:rsidRPr="00A728FE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8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8" w:type="dxa"/>
          </w:tcPr>
          <w:p w:rsidR="001075D0" w:rsidRPr="00A728FE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728FE">
              <w:rPr>
                <w:rFonts w:ascii="Times New Roman" w:hAnsi="Times New Roman"/>
                <w:sz w:val="24"/>
                <w:szCs w:val="24"/>
              </w:rPr>
              <w:t xml:space="preserve">Исландия. Рейкьявик отапливается геотермальной энергией.  Исландия не имеет сухопутных границ и регулярной армии. </w:t>
            </w:r>
          </w:p>
        </w:tc>
      </w:tr>
      <w:tr w:rsidR="001075D0" w:rsidRPr="00A728FE" w:rsidTr="00EA7DB4">
        <w:tc>
          <w:tcPr>
            <w:tcW w:w="1526" w:type="dxa"/>
          </w:tcPr>
          <w:p w:rsidR="001075D0" w:rsidRPr="00A728FE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8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28" w:type="dxa"/>
          </w:tcPr>
          <w:p w:rsidR="001075D0" w:rsidRPr="00A728FE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728FE">
              <w:rPr>
                <w:rFonts w:ascii="Times New Roman" w:hAnsi="Times New Roman"/>
                <w:sz w:val="24"/>
                <w:szCs w:val="24"/>
              </w:rPr>
              <w:t>Греция. Где есть гора Олимп и селение Марафон.</w:t>
            </w:r>
          </w:p>
        </w:tc>
      </w:tr>
      <w:tr w:rsidR="001075D0" w:rsidRPr="00A728FE" w:rsidTr="00EA7DB4">
        <w:tc>
          <w:tcPr>
            <w:tcW w:w="1526" w:type="dxa"/>
          </w:tcPr>
          <w:p w:rsidR="001075D0" w:rsidRPr="00A728FE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8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28" w:type="dxa"/>
          </w:tcPr>
          <w:p w:rsidR="001075D0" w:rsidRPr="00A728FE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728FE">
              <w:rPr>
                <w:rFonts w:ascii="Times New Roman" w:hAnsi="Times New Roman"/>
                <w:sz w:val="24"/>
                <w:szCs w:val="24"/>
              </w:rPr>
              <w:t xml:space="preserve">Эквадор. Дважды в году солнце над ней бывает в зените.  </w:t>
            </w:r>
          </w:p>
        </w:tc>
      </w:tr>
      <w:tr w:rsidR="001075D0" w:rsidRPr="00A728FE" w:rsidTr="00EA7DB4">
        <w:tc>
          <w:tcPr>
            <w:tcW w:w="1526" w:type="dxa"/>
          </w:tcPr>
          <w:p w:rsidR="001075D0" w:rsidRPr="00A728FE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8F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28" w:type="dxa"/>
          </w:tcPr>
          <w:p w:rsidR="001075D0" w:rsidRPr="00A728FE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728FE">
              <w:rPr>
                <w:rFonts w:ascii="Times New Roman" w:hAnsi="Times New Roman"/>
                <w:sz w:val="24"/>
                <w:szCs w:val="24"/>
              </w:rPr>
              <w:t>Колумбия.</w:t>
            </w:r>
          </w:p>
        </w:tc>
      </w:tr>
      <w:tr w:rsidR="001075D0" w:rsidRPr="00A728FE" w:rsidTr="00EA7DB4">
        <w:tc>
          <w:tcPr>
            <w:tcW w:w="1526" w:type="dxa"/>
          </w:tcPr>
          <w:p w:rsidR="001075D0" w:rsidRPr="00A728FE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8F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28" w:type="dxa"/>
          </w:tcPr>
          <w:p w:rsidR="001075D0" w:rsidRPr="00A728FE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728FE">
              <w:rPr>
                <w:rFonts w:ascii="Times New Roman" w:hAnsi="Times New Roman"/>
                <w:sz w:val="24"/>
                <w:szCs w:val="24"/>
              </w:rPr>
              <w:t xml:space="preserve">Китай, в </w:t>
            </w:r>
            <w:r w:rsidRPr="00A728FE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A728FE">
              <w:rPr>
                <w:rFonts w:ascii="Times New Roman" w:hAnsi="Times New Roman"/>
                <w:sz w:val="24"/>
                <w:szCs w:val="24"/>
              </w:rPr>
              <w:t>в.н.э.</w:t>
            </w:r>
          </w:p>
        </w:tc>
      </w:tr>
      <w:tr w:rsidR="001075D0" w:rsidRPr="00A728FE" w:rsidTr="00EA7DB4">
        <w:tc>
          <w:tcPr>
            <w:tcW w:w="1526" w:type="dxa"/>
          </w:tcPr>
          <w:p w:rsidR="001075D0" w:rsidRPr="00A728FE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8F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28" w:type="dxa"/>
          </w:tcPr>
          <w:p w:rsidR="001075D0" w:rsidRPr="00A728FE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728FE">
              <w:rPr>
                <w:rFonts w:ascii="Times New Roman" w:hAnsi="Times New Roman"/>
                <w:sz w:val="24"/>
                <w:szCs w:val="24"/>
              </w:rPr>
              <w:t xml:space="preserve">Индия, где ежегодно в наши дни сгорает в кострах несколько тысяч вдов, несмотря на официальные запреты. Так, в гигантском костре махараджи </w:t>
            </w:r>
            <w:proofErr w:type="spellStart"/>
            <w:r w:rsidRPr="00A728FE">
              <w:rPr>
                <w:rFonts w:ascii="Times New Roman" w:hAnsi="Times New Roman"/>
                <w:sz w:val="24"/>
                <w:szCs w:val="24"/>
              </w:rPr>
              <w:lastRenderedPageBreak/>
              <w:t>Виджаянагара</w:t>
            </w:r>
            <w:proofErr w:type="spellEnd"/>
            <w:r w:rsidRPr="00A728FE">
              <w:rPr>
                <w:rFonts w:ascii="Times New Roman" w:hAnsi="Times New Roman"/>
                <w:sz w:val="24"/>
                <w:szCs w:val="24"/>
              </w:rPr>
              <w:t xml:space="preserve"> одновременно нашли смерть 3 тысячи его жен и наложниц. В 1833 г. С телом раджи </w:t>
            </w:r>
            <w:proofErr w:type="spellStart"/>
            <w:r w:rsidRPr="00A728FE">
              <w:rPr>
                <w:rFonts w:ascii="Times New Roman" w:hAnsi="Times New Roman"/>
                <w:sz w:val="24"/>
                <w:szCs w:val="24"/>
              </w:rPr>
              <w:t>Идара</w:t>
            </w:r>
            <w:proofErr w:type="spellEnd"/>
            <w:r w:rsidRPr="00A728FE">
              <w:rPr>
                <w:rFonts w:ascii="Times New Roman" w:hAnsi="Times New Roman"/>
                <w:sz w:val="24"/>
                <w:szCs w:val="24"/>
              </w:rPr>
              <w:t xml:space="preserve"> были сожжены его 7 жен, 2 наложницы, 4 служанки и верный слуга. </w:t>
            </w:r>
          </w:p>
        </w:tc>
      </w:tr>
      <w:tr w:rsidR="001075D0" w:rsidRPr="00A728FE" w:rsidTr="00EA7DB4">
        <w:tc>
          <w:tcPr>
            <w:tcW w:w="1526" w:type="dxa"/>
          </w:tcPr>
          <w:p w:rsidR="001075D0" w:rsidRPr="00A728FE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8FE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328" w:type="dxa"/>
          </w:tcPr>
          <w:p w:rsidR="001075D0" w:rsidRPr="00A728FE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728FE">
              <w:rPr>
                <w:rFonts w:ascii="Times New Roman" w:hAnsi="Times New Roman"/>
                <w:sz w:val="24"/>
                <w:szCs w:val="24"/>
              </w:rPr>
              <w:t xml:space="preserve">Индия, мавзолей Тадж-Махал, который был построен </w:t>
            </w:r>
            <w:proofErr w:type="spellStart"/>
            <w:r w:rsidRPr="00A728FE">
              <w:rPr>
                <w:rFonts w:ascii="Times New Roman" w:hAnsi="Times New Roman"/>
                <w:sz w:val="24"/>
                <w:szCs w:val="24"/>
              </w:rPr>
              <w:t>Шах-Джаханом</w:t>
            </w:r>
            <w:proofErr w:type="spellEnd"/>
            <w:r w:rsidRPr="00A728FE">
              <w:rPr>
                <w:rFonts w:ascii="Times New Roman" w:hAnsi="Times New Roman"/>
                <w:sz w:val="24"/>
                <w:szCs w:val="24"/>
              </w:rPr>
              <w:t xml:space="preserve"> в память его жены </w:t>
            </w:r>
            <w:proofErr w:type="spellStart"/>
            <w:r w:rsidRPr="00A728FE">
              <w:rPr>
                <w:rFonts w:ascii="Times New Roman" w:hAnsi="Times New Roman"/>
                <w:sz w:val="24"/>
                <w:szCs w:val="24"/>
              </w:rPr>
              <w:t>Мамтаз-махал</w:t>
            </w:r>
            <w:proofErr w:type="spellEnd"/>
            <w:r w:rsidRPr="00A728FE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A728FE">
              <w:rPr>
                <w:rFonts w:ascii="Times New Roman" w:hAnsi="Times New Roman"/>
                <w:sz w:val="24"/>
                <w:szCs w:val="24"/>
                <w:lang w:val="en-US"/>
              </w:rPr>
              <w:t>XVI</w:t>
            </w:r>
            <w:r w:rsidRPr="00A728FE">
              <w:rPr>
                <w:rFonts w:ascii="Times New Roman" w:hAnsi="Times New Roman"/>
                <w:sz w:val="24"/>
                <w:szCs w:val="24"/>
              </w:rPr>
              <w:t xml:space="preserve"> в. и является самым известным памятником архитектуры Индии. </w:t>
            </w:r>
          </w:p>
        </w:tc>
      </w:tr>
      <w:tr w:rsidR="001075D0" w:rsidRPr="00A728FE" w:rsidTr="00EA7DB4">
        <w:tc>
          <w:tcPr>
            <w:tcW w:w="1526" w:type="dxa"/>
          </w:tcPr>
          <w:p w:rsidR="001075D0" w:rsidRPr="00A728FE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8F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28" w:type="dxa"/>
          </w:tcPr>
          <w:p w:rsidR="001075D0" w:rsidRPr="00A728FE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728FE">
              <w:rPr>
                <w:rFonts w:ascii="Times New Roman" w:hAnsi="Times New Roman"/>
                <w:sz w:val="24"/>
                <w:szCs w:val="24"/>
              </w:rPr>
              <w:t>Австралия. Население Австралии состоит из потомков каторжан, эмигрировав со всех концов Земли и 1% аборигенов.</w:t>
            </w:r>
          </w:p>
        </w:tc>
      </w:tr>
      <w:tr w:rsidR="001075D0" w:rsidRPr="00A728FE" w:rsidTr="00EA7DB4">
        <w:tc>
          <w:tcPr>
            <w:tcW w:w="1526" w:type="dxa"/>
          </w:tcPr>
          <w:p w:rsidR="001075D0" w:rsidRPr="00A728FE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8F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328" w:type="dxa"/>
          </w:tcPr>
          <w:p w:rsidR="001075D0" w:rsidRPr="00A728FE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28FE">
              <w:rPr>
                <w:rFonts w:ascii="Times New Roman" w:hAnsi="Times New Roman"/>
                <w:sz w:val="24"/>
                <w:szCs w:val="24"/>
              </w:rPr>
              <w:t>Люксембург</w:t>
            </w:r>
          </w:p>
        </w:tc>
      </w:tr>
      <w:tr w:rsidR="001075D0" w:rsidRPr="00A728FE" w:rsidTr="00EA7DB4">
        <w:tc>
          <w:tcPr>
            <w:tcW w:w="1526" w:type="dxa"/>
          </w:tcPr>
          <w:p w:rsidR="001075D0" w:rsidRPr="00A728FE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8F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28" w:type="dxa"/>
          </w:tcPr>
          <w:p w:rsidR="001075D0" w:rsidRPr="00A728FE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728FE">
              <w:rPr>
                <w:rFonts w:ascii="Times New Roman" w:hAnsi="Times New Roman"/>
                <w:sz w:val="24"/>
                <w:szCs w:val="24"/>
              </w:rPr>
              <w:t xml:space="preserve">США. Купили у Франции штаты бассейна Миссисипи, у Испании Флориду,  у Англии северо-западные штаты, у России Аляску, у Мексики были захвачены юго-западные штаты от Калифорнии до Техаса. </w:t>
            </w:r>
          </w:p>
        </w:tc>
      </w:tr>
      <w:tr w:rsidR="001075D0" w:rsidRPr="00A728FE" w:rsidTr="00EA7DB4">
        <w:tc>
          <w:tcPr>
            <w:tcW w:w="1526" w:type="dxa"/>
          </w:tcPr>
          <w:p w:rsidR="001075D0" w:rsidRPr="00A728FE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8F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328" w:type="dxa"/>
          </w:tcPr>
          <w:p w:rsidR="001075D0" w:rsidRPr="00A728FE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728FE">
              <w:rPr>
                <w:rFonts w:ascii="Times New Roman" w:hAnsi="Times New Roman"/>
                <w:sz w:val="24"/>
                <w:szCs w:val="24"/>
              </w:rPr>
              <w:t xml:space="preserve">Индия. С середины </w:t>
            </w:r>
            <w:r w:rsidRPr="00A728FE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A728FE">
              <w:rPr>
                <w:rFonts w:ascii="Times New Roman" w:hAnsi="Times New Roman"/>
                <w:sz w:val="24"/>
                <w:szCs w:val="24"/>
              </w:rPr>
              <w:t xml:space="preserve"> в. до середины </w:t>
            </w:r>
            <w:r w:rsidRPr="00A728FE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A728FE">
              <w:rPr>
                <w:rFonts w:ascii="Times New Roman" w:hAnsi="Times New Roman"/>
                <w:sz w:val="24"/>
                <w:szCs w:val="24"/>
              </w:rPr>
              <w:t xml:space="preserve"> в. Индия дала Англии богатства на сумму не менее 0,5 млрд. фунтов, что примерно эквивалентно цене 3000 т золота.</w:t>
            </w:r>
          </w:p>
        </w:tc>
      </w:tr>
      <w:tr w:rsidR="001075D0" w:rsidRPr="00A728FE" w:rsidTr="00EA7DB4">
        <w:tc>
          <w:tcPr>
            <w:tcW w:w="1526" w:type="dxa"/>
          </w:tcPr>
          <w:p w:rsidR="001075D0" w:rsidRPr="00A728FE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8F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328" w:type="dxa"/>
          </w:tcPr>
          <w:p w:rsidR="001075D0" w:rsidRPr="00A728FE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728FE">
              <w:rPr>
                <w:rFonts w:ascii="Times New Roman" w:hAnsi="Times New Roman"/>
                <w:sz w:val="24"/>
                <w:szCs w:val="24"/>
              </w:rPr>
              <w:t xml:space="preserve">Боливия. В настоящее время в окрестностях </w:t>
            </w:r>
            <w:proofErr w:type="spellStart"/>
            <w:r w:rsidRPr="00A728FE">
              <w:rPr>
                <w:rFonts w:ascii="Times New Roman" w:hAnsi="Times New Roman"/>
                <w:sz w:val="24"/>
                <w:szCs w:val="24"/>
              </w:rPr>
              <w:t>Потоси</w:t>
            </w:r>
            <w:proofErr w:type="spellEnd"/>
            <w:r w:rsidRPr="00A728FE">
              <w:rPr>
                <w:rFonts w:ascii="Times New Roman" w:hAnsi="Times New Roman"/>
                <w:sz w:val="24"/>
                <w:szCs w:val="24"/>
              </w:rPr>
              <w:t xml:space="preserve"> добывают олово и сурьму. </w:t>
            </w:r>
          </w:p>
        </w:tc>
      </w:tr>
      <w:tr w:rsidR="001075D0" w:rsidRPr="00A728FE" w:rsidTr="00EA7DB4">
        <w:tc>
          <w:tcPr>
            <w:tcW w:w="1526" w:type="dxa"/>
          </w:tcPr>
          <w:p w:rsidR="001075D0" w:rsidRPr="00A728FE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8F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328" w:type="dxa"/>
          </w:tcPr>
          <w:p w:rsidR="001075D0" w:rsidRPr="00A728FE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728FE">
              <w:rPr>
                <w:rFonts w:ascii="Times New Roman" w:hAnsi="Times New Roman"/>
                <w:sz w:val="24"/>
                <w:szCs w:val="24"/>
              </w:rPr>
              <w:t>Великобритания, в Лондоне. В 1868 году в Нью-Йорке, в 1892 году в Чикаго</w:t>
            </w:r>
          </w:p>
        </w:tc>
      </w:tr>
      <w:tr w:rsidR="001075D0" w:rsidRPr="00A728FE" w:rsidTr="00EA7DB4">
        <w:tc>
          <w:tcPr>
            <w:tcW w:w="1526" w:type="dxa"/>
          </w:tcPr>
          <w:p w:rsidR="001075D0" w:rsidRPr="00A728FE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8F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328" w:type="dxa"/>
          </w:tcPr>
          <w:p w:rsidR="001075D0" w:rsidRPr="00A728FE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728FE">
              <w:rPr>
                <w:rFonts w:ascii="Times New Roman" w:hAnsi="Times New Roman"/>
                <w:sz w:val="24"/>
                <w:szCs w:val="24"/>
              </w:rPr>
              <w:t xml:space="preserve"> Нидерланды.</w:t>
            </w:r>
          </w:p>
        </w:tc>
      </w:tr>
      <w:tr w:rsidR="001075D0" w:rsidRPr="00A728FE" w:rsidTr="00EA7DB4">
        <w:tc>
          <w:tcPr>
            <w:tcW w:w="1526" w:type="dxa"/>
          </w:tcPr>
          <w:p w:rsidR="001075D0" w:rsidRPr="00A728FE" w:rsidRDefault="001075D0" w:rsidP="00EA7DB4">
            <w:pPr>
              <w:tabs>
                <w:tab w:val="left" w:pos="400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8F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328" w:type="dxa"/>
          </w:tcPr>
          <w:p w:rsidR="001075D0" w:rsidRPr="00A728FE" w:rsidRDefault="001075D0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728FE">
              <w:rPr>
                <w:rFonts w:ascii="Times New Roman" w:hAnsi="Times New Roman"/>
                <w:sz w:val="24"/>
                <w:szCs w:val="24"/>
              </w:rPr>
              <w:t>Сингапур</w:t>
            </w:r>
          </w:p>
        </w:tc>
      </w:tr>
      <w:tr w:rsidR="001924EE" w:rsidRPr="00A728FE" w:rsidTr="00EA7DB4">
        <w:tc>
          <w:tcPr>
            <w:tcW w:w="1526" w:type="dxa"/>
          </w:tcPr>
          <w:p w:rsidR="001924EE" w:rsidRDefault="001924EE" w:rsidP="00EA7DB4">
            <w:pPr>
              <w:tabs>
                <w:tab w:val="left" w:pos="400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2.</w:t>
            </w:r>
          </w:p>
          <w:p w:rsidR="001924EE" w:rsidRPr="00A728FE" w:rsidRDefault="001924EE" w:rsidP="00EA7DB4">
            <w:pPr>
              <w:tabs>
                <w:tab w:val="left" w:pos="400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8" w:type="dxa"/>
          </w:tcPr>
          <w:p w:rsidR="001924EE" w:rsidRPr="00A728FE" w:rsidRDefault="001924EE" w:rsidP="00EA7DB4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1а2в3г4б</w:t>
            </w:r>
            <w:bookmarkStart w:id="0" w:name="_GoBack"/>
            <w:bookmarkEnd w:id="0"/>
          </w:p>
        </w:tc>
      </w:tr>
    </w:tbl>
    <w:p w:rsidR="001075D0" w:rsidRPr="003F0000" w:rsidRDefault="001075D0" w:rsidP="001075D0">
      <w:pPr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Georgia" w:hAnsi="Times New Roman"/>
          <w:sz w:val="24"/>
          <w:szCs w:val="24"/>
        </w:rPr>
        <w:t>Правила оценки работы учащегося.</w:t>
      </w:r>
    </w:p>
    <w:p w:rsidR="001075D0" w:rsidRDefault="001075D0" w:rsidP="001075D0">
      <w:pPr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Всего 15 вопросов-15 баллов.  Все ответы оцениваются в 1 балл.</w:t>
      </w:r>
    </w:p>
    <w:tbl>
      <w:tblPr>
        <w:tblStyle w:val="a4"/>
        <w:tblW w:w="0" w:type="auto"/>
        <w:tblLook w:val="04A0"/>
      </w:tblPr>
      <w:tblGrid>
        <w:gridCol w:w="2393"/>
        <w:gridCol w:w="2392"/>
        <w:gridCol w:w="2393"/>
        <w:gridCol w:w="2393"/>
      </w:tblGrid>
      <w:tr w:rsidR="001075D0" w:rsidTr="00EA7DB4">
        <w:tc>
          <w:tcPr>
            <w:tcW w:w="246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5</w:t>
            </w:r>
          </w:p>
        </w:tc>
        <w:tc>
          <w:tcPr>
            <w:tcW w:w="246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4</w:t>
            </w:r>
          </w:p>
        </w:tc>
        <w:tc>
          <w:tcPr>
            <w:tcW w:w="2464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3 </w:t>
            </w:r>
          </w:p>
        </w:tc>
        <w:tc>
          <w:tcPr>
            <w:tcW w:w="2464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2</w:t>
            </w:r>
          </w:p>
        </w:tc>
      </w:tr>
      <w:tr w:rsidR="001075D0" w:rsidTr="00EA7DB4">
        <w:tc>
          <w:tcPr>
            <w:tcW w:w="246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14-15 б</w:t>
            </w:r>
          </w:p>
        </w:tc>
        <w:tc>
          <w:tcPr>
            <w:tcW w:w="246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10-13 б</w:t>
            </w:r>
          </w:p>
        </w:tc>
        <w:tc>
          <w:tcPr>
            <w:tcW w:w="2464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13-7 б</w:t>
            </w:r>
          </w:p>
        </w:tc>
        <w:tc>
          <w:tcPr>
            <w:tcW w:w="2464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7 баллов</w:t>
            </w:r>
          </w:p>
        </w:tc>
      </w:tr>
      <w:tr w:rsidR="001075D0" w:rsidTr="00EA7DB4">
        <w:tc>
          <w:tcPr>
            <w:tcW w:w="246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96-100%</w:t>
            </w:r>
          </w:p>
        </w:tc>
        <w:tc>
          <w:tcPr>
            <w:tcW w:w="246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71-95%</w:t>
            </w:r>
          </w:p>
        </w:tc>
        <w:tc>
          <w:tcPr>
            <w:tcW w:w="2464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51-70%</w:t>
            </w:r>
          </w:p>
        </w:tc>
        <w:tc>
          <w:tcPr>
            <w:tcW w:w="2464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50%</w:t>
            </w:r>
          </w:p>
        </w:tc>
      </w:tr>
    </w:tbl>
    <w:p w:rsidR="001075D0" w:rsidRDefault="001075D0" w:rsidP="001075D0">
      <w:pPr>
        <w:ind w:firstLine="0"/>
        <w:jc w:val="left"/>
        <w:rPr>
          <w:rFonts w:ascii="Times New Roman" w:hAnsi="Times New Roman"/>
          <w:sz w:val="24"/>
          <w:szCs w:val="24"/>
        </w:rPr>
      </w:pPr>
    </w:p>
    <w:p w:rsidR="001075D0" w:rsidRDefault="001075D0" w:rsidP="001075D0">
      <w:pPr>
        <w:ind w:firstLine="0"/>
        <w:jc w:val="left"/>
        <w:rPr>
          <w:rFonts w:ascii="Times New Roman" w:hAnsi="Times New Roman"/>
          <w:sz w:val="24"/>
          <w:szCs w:val="24"/>
        </w:rPr>
      </w:pPr>
    </w:p>
    <w:p w:rsidR="001075D0" w:rsidRDefault="001075D0" w:rsidP="001075D0">
      <w:pPr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Ключ к заданиям</w:t>
      </w:r>
      <w:r w:rsidRPr="00F876CA">
        <w:rPr>
          <w:rFonts w:ascii="Times New Roman" w:hAnsi="Times New Roman"/>
          <w:sz w:val="24"/>
          <w:szCs w:val="24"/>
        </w:rPr>
        <w:t xml:space="preserve"> «Россия в современном мире»</w:t>
      </w:r>
    </w:p>
    <w:tbl>
      <w:tblPr>
        <w:tblStyle w:val="a4"/>
        <w:tblpPr w:leftFromText="180" w:rightFromText="180" w:vertAnchor="text" w:horzAnchor="margin" w:tblpY="177"/>
        <w:tblW w:w="0" w:type="auto"/>
        <w:tblLook w:val="04A0"/>
      </w:tblPr>
      <w:tblGrid>
        <w:gridCol w:w="388"/>
        <w:gridCol w:w="336"/>
        <w:gridCol w:w="370"/>
        <w:gridCol w:w="339"/>
        <w:gridCol w:w="377"/>
        <w:gridCol w:w="336"/>
        <w:gridCol w:w="370"/>
        <w:gridCol w:w="336"/>
        <w:gridCol w:w="370"/>
        <w:gridCol w:w="456"/>
        <w:gridCol w:w="456"/>
        <w:gridCol w:w="501"/>
        <w:gridCol w:w="456"/>
        <w:gridCol w:w="456"/>
        <w:gridCol w:w="4024"/>
      </w:tblGrid>
      <w:tr w:rsidR="001075D0" w:rsidTr="00EA7DB4">
        <w:tc>
          <w:tcPr>
            <w:tcW w:w="392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6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9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7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6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36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7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6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05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90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1075D0" w:rsidTr="00EA7DB4">
        <w:tc>
          <w:tcPr>
            <w:tcW w:w="392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36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7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339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377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36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7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336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7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56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56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05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56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56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290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Сырье-нефть, газ, оружие</w:t>
            </w:r>
          </w:p>
        </w:tc>
      </w:tr>
    </w:tbl>
    <w:p w:rsidR="001075D0" w:rsidRPr="00C713F9" w:rsidRDefault="001075D0" w:rsidP="001075D0">
      <w:pPr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Georgia" w:hAnsi="Times New Roman"/>
          <w:sz w:val="24"/>
          <w:szCs w:val="24"/>
        </w:rPr>
        <w:t>Правила оценки работы учащегося.</w:t>
      </w:r>
    </w:p>
    <w:p w:rsidR="001075D0" w:rsidRPr="00F876CA" w:rsidRDefault="001075D0" w:rsidP="001075D0">
      <w:pPr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Всего 15 вопросов-16 баллов. С 1 по 14 ответы оцениваются в 1 балл, 15 вопрос -2 балла. </w:t>
      </w:r>
    </w:p>
    <w:tbl>
      <w:tblPr>
        <w:tblStyle w:val="a4"/>
        <w:tblW w:w="0" w:type="auto"/>
        <w:tblLook w:val="04A0"/>
      </w:tblPr>
      <w:tblGrid>
        <w:gridCol w:w="2393"/>
        <w:gridCol w:w="2392"/>
        <w:gridCol w:w="2393"/>
        <w:gridCol w:w="2393"/>
      </w:tblGrid>
      <w:tr w:rsidR="001075D0" w:rsidTr="00EA7DB4">
        <w:tc>
          <w:tcPr>
            <w:tcW w:w="246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5</w:t>
            </w:r>
          </w:p>
        </w:tc>
        <w:tc>
          <w:tcPr>
            <w:tcW w:w="246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4</w:t>
            </w:r>
          </w:p>
        </w:tc>
        <w:tc>
          <w:tcPr>
            <w:tcW w:w="2464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3 </w:t>
            </w:r>
          </w:p>
        </w:tc>
        <w:tc>
          <w:tcPr>
            <w:tcW w:w="2464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2</w:t>
            </w:r>
          </w:p>
        </w:tc>
      </w:tr>
      <w:tr w:rsidR="001075D0" w:rsidTr="00EA7DB4">
        <w:tc>
          <w:tcPr>
            <w:tcW w:w="246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15-16 б</w:t>
            </w:r>
          </w:p>
        </w:tc>
        <w:tc>
          <w:tcPr>
            <w:tcW w:w="246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10-14б</w:t>
            </w:r>
          </w:p>
        </w:tc>
        <w:tc>
          <w:tcPr>
            <w:tcW w:w="2464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13-8б</w:t>
            </w:r>
          </w:p>
        </w:tc>
        <w:tc>
          <w:tcPr>
            <w:tcW w:w="2464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8 баллов</w:t>
            </w:r>
          </w:p>
        </w:tc>
      </w:tr>
      <w:tr w:rsidR="001075D0" w:rsidTr="00EA7DB4">
        <w:tc>
          <w:tcPr>
            <w:tcW w:w="246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96-100%</w:t>
            </w:r>
          </w:p>
        </w:tc>
        <w:tc>
          <w:tcPr>
            <w:tcW w:w="246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71-95%</w:t>
            </w:r>
          </w:p>
        </w:tc>
        <w:tc>
          <w:tcPr>
            <w:tcW w:w="2464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51-70%</w:t>
            </w:r>
          </w:p>
        </w:tc>
        <w:tc>
          <w:tcPr>
            <w:tcW w:w="2464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50%</w:t>
            </w:r>
          </w:p>
        </w:tc>
      </w:tr>
    </w:tbl>
    <w:p w:rsidR="001075D0" w:rsidRPr="003F0000" w:rsidRDefault="001075D0" w:rsidP="001075D0">
      <w:pPr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  <w:r w:rsidRPr="0035610D">
        <w:rPr>
          <w:rFonts w:ascii="Times New Roman" w:hAnsi="Times New Roman"/>
          <w:b/>
          <w:sz w:val="24"/>
          <w:szCs w:val="24"/>
        </w:rPr>
        <w:t xml:space="preserve">Ключ к заданиям промежуточной к.р.: </w:t>
      </w:r>
    </w:p>
    <w:tbl>
      <w:tblPr>
        <w:tblStyle w:val="a4"/>
        <w:tblpPr w:leftFromText="180" w:rightFromText="180" w:vertAnchor="text" w:tblpY="1"/>
        <w:tblOverlap w:val="never"/>
        <w:tblW w:w="0" w:type="auto"/>
        <w:tblLook w:val="04A0"/>
      </w:tblPr>
      <w:tblGrid>
        <w:gridCol w:w="1445"/>
        <w:gridCol w:w="1782"/>
      </w:tblGrid>
      <w:tr w:rsidR="001075D0" w:rsidRPr="0035610D" w:rsidTr="00EA7DB4"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5D0" w:rsidRPr="0035610D" w:rsidRDefault="001075D0" w:rsidP="00EA7DB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561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5D0" w:rsidRPr="0035610D" w:rsidRDefault="001075D0" w:rsidP="00EA7DB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1075D0" w:rsidRPr="0035610D" w:rsidTr="00EA7DB4"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5D0" w:rsidRPr="0035610D" w:rsidRDefault="001075D0" w:rsidP="00EA7DB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561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5D0" w:rsidRPr="0035610D" w:rsidRDefault="001075D0" w:rsidP="00EA7DB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1075D0" w:rsidRPr="0035610D" w:rsidTr="00EA7DB4"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5D0" w:rsidRPr="0035610D" w:rsidRDefault="001075D0" w:rsidP="00EA7DB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561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5D0" w:rsidRPr="0035610D" w:rsidRDefault="001075D0" w:rsidP="00EA7DB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1075D0" w:rsidRPr="0035610D" w:rsidTr="00EA7DB4"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5D0" w:rsidRPr="0035610D" w:rsidRDefault="001075D0" w:rsidP="00EA7DB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5610D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5D0" w:rsidRPr="0035610D" w:rsidRDefault="001075D0" w:rsidP="00EA7DB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1075D0" w:rsidRPr="0035610D" w:rsidTr="00EA7DB4"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5D0" w:rsidRPr="0035610D" w:rsidRDefault="001075D0" w:rsidP="00EA7DB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5610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5D0" w:rsidRPr="0035610D" w:rsidRDefault="001075D0" w:rsidP="00EA7DB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5610D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1075D0" w:rsidRPr="0035610D" w:rsidTr="00EA7DB4"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5D0" w:rsidRPr="0035610D" w:rsidRDefault="001075D0" w:rsidP="00EA7DB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5610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5D0" w:rsidRPr="0035610D" w:rsidRDefault="001075D0" w:rsidP="00EA7DB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5610D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1075D0" w:rsidRPr="0035610D" w:rsidTr="00EA7DB4"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5D0" w:rsidRPr="0035610D" w:rsidRDefault="001075D0" w:rsidP="00EA7DB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5610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5D0" w:rsidRPr="0035610D" w:rsidRDefault="001075D0" w:rsidP="00EA7DB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5610D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1075D0" w:rsidRPr="0035610D" w:rsidTr="00EA7DB4"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5D0" w:rsidRPr="0035610D" w:rsidRDefault="001075D0" w:rsidP="00EA7DB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5610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5D0" w:rsidRPr="0035610D" w:rsidRDefault="001075D0" w:rsidP="00EA7DB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5610D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1075D0" w:rsidRPr="0035610D" w:rsidTr="00EA7DB4"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5D0" w:rsidRPr="0035610D" w:rsidRDefault="001075D0" w:rsidP="00EA7DB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5610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5D0" w:rsidRPr="0035610D" w:rsidRDefault="001075D0" w:rsidP="00EA7DB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5610D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1075D0" w:rsidRPr="0035610D" w:rsidTr="00EA7DB4"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5D0" w:rsidRPr="0035610D" w:rsidRDefault="001075D0" w:rsidP="00EA7DB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5610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5D0" w:rsidRPr="0035610D" w:rsidRDefault="001075D0" w:rsidP="00EA7DB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5610D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1075D0" w:rsidRPr="0035610D" w:rsidTr="00EA7DB4"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5D0" w:rsidRPr="0035610D" w:rsidRDefault="001075D0" w:rsidP="00EA7DB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5610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5D0" w:rsidRPr="0035610D" w:rsidRDefault="001075D0" w:rsidP="00EA7DB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5610D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1075D0" w:rsidRPr="0035610D" w:rsidTr="00EA7DB4"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5D0" w:rsidRPr="0035610D" w:rsidRDefault="001075D0" w:rsidP="00EA7DB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5610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5D0" w:rsidRPr="0035610D" w:rsidRDefault="001075D0" w:rsidP="00EA7DB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5610D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1075D0" w:rsidRPr="0035610D" w:rsidTr="00EA7DB4"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5D0" w:rsidRPr="0035610D" w:rsidRDefault="001075D0" w:rsidP="00EA7DB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5610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5D0" w:rsidRPr="0035610D" w:rsidRDefault="001075D0" w:rsidP="00EA7DB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5610D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1075D0" w:rsidRPr="0035610D" w:rsidTr="00EA7DB4"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5D0" w:rsidRPr="0035610D" w:rsidRDefault="001075D0" w:rsidP="00EA7DB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5610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5D0" w:rsidRPr="0035610D" w:rsidRDefault="001075D0" w:rsidP="00EA7DB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5610D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1075D0" w:rsidRPr="0035610D" w:rsidTr="00EA7DB4"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5D0" w:rsidRPr="0035610D" w:rsidRDefault="001075D0" w:rsidP="00EA7DB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5610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5D0" w:rsidRPr="0035610D" w:rsidRDefault="001075D0" w:rsidP="00EA7DB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5610D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</w:tbl>
    <w:p w:rsidR="001075D0" w:rsidRDefault="001075D0" w:rsidP="001075D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br w:type="textWrapping" w:clear="all"/>
      </w:r>
      <w:r>
        <w:rPr>
          <w:rFonts w:ascii="Times New Roman" w:eastAsia="Georgia" w:hAnsi="Times New Roman"/>
          <w:sz w:val="24"/>
          <w:szCs w:val="24"/>
        </w:rPr>
        <w:t>Правила оценки работы учащегося.</w:t>
      </w:r>
    </w:p>
    <w:p w:rsidR="001075D0" w:rsidRPr="003F0000" w:rsidRDefault="001075D0" w:rsidP="001075D0">
      <w:pPr>
        <w:ind w:firstLine="0"/>
        <w:rPr>
          <w:rFonts w:ascii="Times New Roman" w:hAnsi="Times New Roman"/>
          <w:b/>
          <w:sz w:val="24"/>
          <w:szCs w:val="24"/>
        </w:rPr>
      </w:pPr>
      <w:r w:rsidRPr="0035610D">
        <w:rPr>
          <w:rFonts w:ascii="Times New Roman" w:hAnsi="Times New Roman"/>
          <w:sz w:val="24"/>
          <w:szCs w:val="24"/>
        </w:rPr>
        <w:t>Мак</w:t>
      </w:r>
      <w:r>
        <w:rPr>
          <w:rFonts w:ascii="Times New Roman" w:hAnsi="Times New Roman"/>
          <w:sz w:val="24"/>
          <w:szCs w:val="24"/>
        </w:rPr>
        <w:t>симальное количество баллов – 15</w:t>
      </w:r>
    </w:p>
    <w:tbl>
      <w:tblPr>
        <w:tblStyle w:val="a4"/>
        <w:tblW w:w="0" w:type="auto"/>
        <w:tblLook w:val="04A0"/>
      </w:tblPr>
      <w:tblGrid>
        <w:gridCol w:w="2393"/>
        <w:gridCol w:w="2392"/>
        <w:gridCol w:w="2393"/>
        <w:gridCol w:w="2393"/>
      </w:tblGrid>
      <w:tr w:rsidR="001075D0" w:rsidTr="00EA7DB4">
        <w:tc>
          <w:tcPr>
            <w:tcW w:w="246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5</w:t>
            </w:r>
          </w:p>
        </w:tc>
        <w:tc>
          <w:tcPr>
            <w:tcW w:w="246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4</w:t>
            </w:r>
          </w:p>
        </w:tc>
        <w:tc>
          <w:tcPr>
            <w:tcW w:w="2464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3 </w:t>
            </w:r>
          </w:p>
        </w:tc>
        <w:tc>
          <w:tcPr>
            <w:tcW w:w="2464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2</w:t>
            </w:r>
          </w:p>
        </w:tc>
      </w:tr>
      <w:tr w:rsidR="001075D0" w:rsidTr="00EA7DB4">
        <w:tc>
          <w:tcPr>
            <w:tcW w:w="246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14-15 б</w:t>
            </w:r>
          </w:p>
        </w:tc>
        <w:tc>
          <w:tcPr>
            <w:tcW w:w="246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10-13 б</w:t>
            </w:r>
          </w:p>
        </w:tc>
        <w:tc>
          <w:tcPr>
            <w:tcW w:w="2464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12-8б</w:t>
            </w:r>
          </w:p>
        </w:tc>
        <w:tc>
          <w:tcPr>
            <w:tcW w:w="2464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8 баллов</w:t>
            </w:r>
          </w:p>
        </w:tc>
      </w:tr>
      <w:tr w:rsidR="001075D0" w:rsidTr="00EA7DB4">
        <w:tc>
          <w:tcPr>
            <w:tcW w:w="246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96-100%</w:t>
            </w:r>
          </w:p>
        </w:tc>
        <w:tc>
          <w:tcPr>
            <w:tcW w:w="2463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71-95%</w:t>
            </w:r>
          </w:p>
        </w:tc>
        <w:tc>
          <w:tcPr>
            <w:tcW w:w="2464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51-70%</w:t>
            </w:r>
          </w:p>
        </w:tc>
        <w:tc>
          <w:tcPr>
            <w:tcW w:w="2464" w:type="dxa"/>
          </w:tcPr>
          <w:p w:rsidR="001075D0" w:rsidRDefault="001075D0" w:rsidP="00EA7DB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50%</w:t>
            </w:r>
          </w:p>
        </w:tc>
      </w:tr>
    </w:tbl>
    <w:p w:rsidR="001075D0" w:rsidRDefault="001075D0" w:rsidP="001075D0">
      <w:pPr>
        <w:tabs>
          <w:tab w:val="left" w:pos="4000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075D0" w:rsidRDefault="001075D0" w:rsidP="001075D0">
      <w:pPr>
        <w:tabs>
          <w:tab w:val="left" w:pos="4000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075D0" w:rsidRDefault="001075D0" w:rsidP="001075D0">
      <w:pPr>
        <w:tabs>
          <w:tab w:val="left" w:pos="4000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075D0" w:rsidRDefault="001075D0" w:rsidP="001075D0">
      <w:pPr>
        <w:tabs>
          <w:tab w:val="left" w:pos="4000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075D0" w:rsidRDefault="001075D0" w:rsidP="001075D0">
      <w:pPr>
        <w:tabs>
          <w:tab w:val="left" w:pos="4000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075D0" w:rsidRDefault="001075D0" w:rsidP="001075D0">
      <w:pPr>
        <w:tabs>
          <w:tab w:val="left" w:pos="4000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075D0" w:rsidRDefault="001075D0" w:rsidP="001075D0">
      <w:pPr>
        <w:tabs>
          <w:tab w:val="left" w:pos="4000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075D0" w:rsidRDefault="001075D0" w:rsidP="001075D0">
      <w:pPr>
        <w:tabs>
          <w:tab w:val="left" w:pos="4000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075D0" w:rsidRDefault="001075D0" w:rsidP="001075D0">
      <w:pPr>
        <w:tabs>
          <w:tab w:val="left" w:pos="4000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075D0" w:rsidRDefault="001075D0" w:rsidP="001075D0">
      <w:pPr>
        <w:tabs>
          <w:tab w:val="left" w:pos="4000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075D0" w:rsidRDefault="001075D0" w:rsidP="001075D0">
      <w:pPr>
        <w:tabs>
          <w:tab w:val="left" w:pos="4000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075D0" w:rsidRDefault="001075D0" w:rsidP="001075D0">
      <w:pPr>
        <w:tabs>
          <w:tab w:val="left" w:pos="4000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075D0" w:rsidRPr="00EC7BB0" w:rsidRDefault="001075D0" w:rsidP="00043F21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sectPr w:rsidR="001075D0" w:rsidRPr="00EC7BB0" w:rsidSect="00E56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3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1">
    <w:nsid w:val="00000003"/>
    <w:multiLevelType w:val="singleLevel"/>
    <w:tmpl w:val="00000003"/>
    <w:name w:val="WW8Num32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2">
    <w:nsid w:val="00000004"/>
    <w:multiLevelType w:val="singleLevel"/>
    <w:tmpl w:val="00000004"/>
    <w:name w:val="WW8Num2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3">
    <w:nsid w:val="00000005"/>
    <w:multiLevelType w:val="singleLevel"/>
    <w:tmpl w:val="00000005"/>
    <w:name w:val="WW8Num3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4">
    <w:nsid w:val="00000006"/>
    <w:multiLevelType w:val="singleLevel"/>
    <w:tmpl w:val="00000006"/>
    <w:name w:val="WW8Num28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5">
    <w:nsid w:val="04973A0D"/>
    <w:multiLevelType w:val="hybridMultilevel"/>
    <w:tmpl w:val="F92E00F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B70444"/>
    <w:multiLevelType w:val="multilevel"/>
    <w:tmpl w:val="C77086B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9F367A9"/>
    <w:multiLevelType w:val="hybridMultilevel"/>
    <w:tmpl w:val="5BCAD056"/>
    <w:lvl w:ilvl="0" w:tplc="8B6E9F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0652F05"/>
    <w:multiLevelType w:val="multilevel"/>
    <w:tmpl w:val="F9CCC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1F21D94"/>
    <w:multiLevelType w:val="multilevel"/>
    <w:tmpl w:val="F8E8803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292133E"/>
    <w:multiLevelType w:val="hybridMultilevel"/>
    <w:tmpl w:val="CBDC343A"/>
    <w:lvl w:ilvl="0" w:tplc="04190015">
      <w:start w:val="1"/>
      <w:numFmt w:val="upperLetter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>
    <w:nsid w:val="1B471704"/>
    <w:multiLevelType w:val="hybridMultilevel"/>
    <w:tmpl w:val="38A6B12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810BD2"/>
    <w:multiLevelType w:val="hybridMultilevel"/>
    <w:tmpl w:val="2BBEA764"/>
    <w:lvl w:ilvl="0" w:tplc="8B6E9F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635AE3"/>
    <w:multiLevelType w:val="multilevel"/>
    <w:tmpl w:val="F752B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E6F05D1"/>
    <w:multiLevelType w:val="hybridMultilevel"/>
    <w:tmpl w:val="CA26A8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FF33FF2"/>
    <w:multiLevelType w:val="hybridMultilevel"/>
    <w:tmpl w:val="EDC8A2D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0E7924"/>
    <w:multiLevelType w:val="hybridMultilevel"/>
    <w:tmpl w:val="DCD8D87C"/>
    <w:lvl w:ilvl="0" w:tplc="04190015">
      <w:start w:val="1"/>
      <w:numFmt w:val="upp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31A18DD"/>
    <w:multiLevelType w:val="hybridMultilevel"/>
    <w:tmpl w:val="1792A88A"/>
    <w:lvl w:ilvl="0" w:tplc="04190015">
      <w:start w:val="1"/>
      <w:numFmt w:val="upp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3A50AD8"/>
    <w:multiLevelType w:val="hybridMultilevel"/>
    <w:tmpl w:val="D5385AF6"/>
    <w:lvl w:ilvl="0" w:tplc="8B6E9F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70F0543"/>
    <w:multiLevelType w:val="multilevel"/>
    <w:tmpl w:val="07C0C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2557BC2"/>
    <w:multiLevelType w:val="multilevel"/>
    <w:tmpl w:val="35F09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4C73DAB"/>
    <w:multiLevelType w:val="multilevel"/>
    <w:tmpl w:val="3594F85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E6C5651"/>
    <w:multiLevelType w:val="hybridMultilevel"/>
    <w:tmpl w:val="6CB4BF88"/>
    <w:lvl w:ilvl="0" w:tplc="8B6E9F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0603674"/>
    <w:multiLevelType w:val="hybridMultilevel"/>
    <w:tmpl w:val="74647E7C"/>
    <w:lvl w:ilvl="0" w:tplc="8B6E9F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2F36A01"/>
    <w:multiLevelType w:val="hybridMultilevel"/>
    <w:tmpl w:val="1ACEC212"/>
    <w:lvl w:ilvl="0" w:tplc="8B6E9F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476690E"/>
    <w:multiLevelType w:val="hybridMultilevel"/>
    <w:tmpl w:val="9FBEB696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65A7AE7"/>
    <w:multiLevelType w:val="hybridMultilevel"/>
    <w:tmpl w:val="4B8EE130"/>
    <w:lvl w:ilvl="0" w:tplc="86329B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2E1AD3"/>
    <w:multiLevelType w:val="hybridMultilevel"/>
    <w:tmpl w:val="906E3006"/>
    <w:lvl w:ilvl="0" w:tplc="04190015">
      <w:start w:val="1"/>
      <w:numFmt w:val="upp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85B6CAD"/>
    <w:multiLevelType w:val="multilevel"/>
    <w:tmpl w:val="ECF07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223330A"/>
    <w:multiLevelType w:val="hybridMultilevel"/>
    <w:tmpl w:val="773A643E"/>
    <w:lvl w:ilvl="0" w:tplc="04190015">
      <w:start w:val="1"/>
      <w:numFmt w:val="upp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671414F"/>
    <w:multiLevelType w:val="hybridMultilevel"/>
    <w:tmpl w:val="968C05EE"/>
    <w:lvl w:ilvl="0" w:tplc="BFF0FA80">
      <w:start w:val="1"/>
      <w:numFmt w:val="upperLetter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9A52195"/>
    <w:multiLevelType w:val="hybridMultilevel"/>
    <w:tmpl w:val="C6AC57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F850F3"/>
    <w:multiLevelType w:val="hybridMultilevel"/>
    <w:tmpl w:val="C7DCB8BC"/>
    <w:lvl w:ilvl="0" w:tplc="8B6E9F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7CF1473"/>
    <w:multiLevelType w:val="multilevel"/>
    <w:tmpl w:val="876E1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A0733FB"/>
    <w:multiLevelType w:val="hybridMultilevel"/>
    <w:tmpl w:val="93A21A86"/>
    <w:lvl w:ilvl="0" w:tplc="5156A45A">
      <w:start w:val="1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>
    <w:nsid w:val="7A6A7487"/>
    <w:multiLevelType w:val="multilevel"/>
    <w:tmpl w:val="6F104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C290A59"/>
    <w:multiLevelType w:val="hybridMultilevel"/>
    <w:tmpl w:val="61FA17D0"/>
    <w:lvl w:ilvl="0" w:tplc="8B6E9F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DC413DC"/>
    <w:multiLevelType w:val="hybridMultilevel"/>
    <w:tmpl w:val="87262D2C"/>
    <w:lvl w:ilvl="0" w:tplc="8B6E9F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E886895"/>
    <w:multiLevelType w:val="hybridMultilevel"/>
    <w:tmpl w:val="54965816"/>
    <w:lvl w:ilvl="0" w:tplc="04190015">
      <w:start w:val="1"/>
      <w:numFmt w:val="upp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EE02490"/>
    <w:multiLevelType w:val="hybridMultilevel"/>
    <w:tmpl w:val="2786BE46"/>
    <w:lvl w:ilvl="0" w:tplc="256A971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2"/>
  </w:num>
  <w:num w:numId="3">
    <w:abstractNumId w:val="23"/>
  </w:num>
  <w:num w:numId="4">
    <w:abstractNumId w:val="37"/>
  </w:num>
  <w:num w:numId="5">
    <w:abstractNumId w:val="32"/>
  </w:num>
  <w:num w:numId="6">
    <w:abstractNumId w:val="7"/>
  </w:num>
  <w:num w:numId="7">
    <w:abstractNumId w:val="18"/>
  </w:num>
  <w:num w:numId="8">
    <w:abstractNumId w:val="24"/>
  </w:num>
  <w:num w:numId="9">
    <w:abstractNumId w:val="36"/>
  </w:num>
  <w:num w:numId="10">
    <w:abstractNumId w:val="22"/>
  </w:num>
  <w:num w:numId="11">
    <w:abstractNumId w:val="39"/>
  </w:num>
  <w:num w:numId="12">
    <w:abstractNumId w:val="8"/>
  </w:num>
  <w:num w:numId="13">
    <w:abstractNumId w:val="35"/>
  </w:num>
  <w:num w:numId="14">
    <w:abstractNumId w:val="33"/>
  </w:num>
  <w:num w:numId="15">
    <w:abstractNumId w:val="13"/>
  </w:num>
  <w:num w:numId="16">
    <w:abstractNumId w:val="20"/>
  </w:num>
  <w:num w:numId="17">
    <w:abstractNumId w:val="28"/>
  </w:num>
  <w:num w:numId="18">
    <w:abstractNumId w:val="19"/>
  </w:num>
  <w:num w:numId="19">
    <w:abstractNumId w:val="0"/>
  </w:num>
  <w:num w:numId="20">
    <w:abstractNumId w:val="1"/>
  </w:num>
  <w:num w:numId="21">
    <w:abstractNumId w:val="2"/>
  </w:num>
  <w:num w:numId="22">
    <w:abstractNumId w:val="3"/>
  </w:num>
  <w:num w:numId="23">
    <w:abstractNumId w:val="4"/>
  </w:num>
  <w:num w:numId="24">
    <w:abstractNumId w:val="34"/>
  </w:num>
  <w:num w:numId="25">
    <w:abstractNumId w:val="31"/>
  </w:num>
  <w:num w:numId="26">
    <w:abstractNumId w:val="10"/>
  </w:num>
  <w:num w:numId="27">
    <w:abstractNumId w:val="15"/>
  </w:num>
  <w:num w:numId="28">
    <w:abstractNumId w:val="5"/>
  </w:num>
  <w:num w:numId="29">
    <w:abstractNumId w:val="25"/>
  </w:num>
  <w:num w:numId="30">
    <w:abstractNumId w:val="29"/>
  </w:num>
  <w:num w:numId="31">
    <w:abstractNumId w:val="16"/>
  </w:num>
  <w:num w:numId="32">
    <w:abstractNumId w:val="30"/>
  </w:num>
  <w:num w:numId="33">
    <w:abstractNumId w:val="17"/>
  </w:num>
  <w:num w:numId="34">
    <w:abstractNumId w:val="38"/>
  </w:num>
  <w:num w:numId="35">
    <w:abstractNumId w:val="27"/>
  </w:num>
  <w:num w:numId="36">
    <w:abstractNumId w:val="26"/>
  </w:num>
  <w:num w:numId="37">
    <w:abstractNumId w:val="9"/>
  </w:num>
  <w:num w:numId="38">
    <w:abstractNumId w:val="6"/>
  </w:num>
  <w:num w:numId="39">
    <w:abstractNumId w:val="21"/>
  </w:num>
  <w:num w:numId="40">
    <w:abstractNumId w:val="14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A269B"/>
    <w:rsid w:val="00043F21"/>
    <w:rsid w:val="000C0FD9"/>
    <w:rsid w:val="001075D0"/>
    <w:rsid w:val="00146CE8"/>
    <w:rsid w:val="001924EE"/>
    <w:rsid w:val="00217E63"/>
    <w:rsid w:val="00223D07"/>
    <w:rsid w:val="00265FFA"/>
    <w:rsid w:val="002E289F"/>
    <w:rsid w:val="002F4C48"/>
    <w:rsid w:val="002F69F0"/>
    <w:rsid w:val="0030669E"/>
    <w:rsid w:val="00314D91"/>
    <w:rsid w:val="003179A6"/>
    <w:rsid w:val="0035610D"/>
    <w:rsid w:val="0038051B"/>
    <w:rsid w:val="00381D47"/>
    <w:rsid w:val="003958B3"/>
    <w:rsid w:val="003F0000"/>
    <w:rsid w:val="00454D11"/>
    <w:rsid w:val="0049347C"/>
    <w:rsid w:val="00565DFE"/>
    <w:rsid w:val="00646292"/>
    <w:rsid w:val="006D5A00"/>
    <w:rsid w:val="006E0D7D"/>
    <w:rsid w:val="006F7E75"/>
    <w:rsid w:val="00797C43"/>
    <w:rsid w:val="007A269B"/>
    <w:rsid w:val="00841C66"/>
    <w:rsid w:val="00891EB0"/>
    <w:rsid w:val="008A5E31"/>
    <w:rsid w:val="008C7895"/>
    <w:rsid w:val="00905CB6"/>
    <w:rsid w:val="00A008BC"/>
    <w:rsid w:val="00A728FE"/>
    <w:rsid w:val="00B55D37"/>
    <w:rsid w:val="00B601B9"/>
    <w:rsid w:val="00B91E47"/>
    <w:rsid w:val="00BB242C"/>
    <w:rsid w:val="00C20D45"/>
    <w:rsid w:val="00C470D9"/>
    <w:rsid w:val="00C713F9"/>
    <w:rsid w:val="00C82E32"/>
    <w:rsid w:val="00D167B2"/>
    <w:rsid w:val="00E20F7C"/>
    <w:rsid w:val="00E449FD"/>
    <w:rsid w:val="00E561E0"/>
    <w:rsid w:val="00EC7BB0"/>
    <w:rsid w:val="00F136E3"/>
    <w:rsid w:val="00F54987"/>
    <w:rsid w:val="00F60D59"/>
    <w:rsid w:val="00F64E9F"/>
    <w:rsid w:val="00F876CA"/>
    <w:rsid w:val="00FA57BF"/>
    <w:rsid w:val="00FF2B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69B"/>
    <w:pPr>
      <w:spacing w:after="0" w:line="360" w:lineRule="auto"/>
      <w:ind w:firstLine="709"/>
      <w:jc w:val="both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269B"/>
    <w:pPr>
      <w:spacing w:line="240" w:lineRule="auto"/>
      <w:ind w:left="720" w:firstLine="0"/>
      <w:contextualSpacing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c7">
    <w:name w:val="c7"/>
    <w:basedOn w:val="a0"/>
    <w:rsid w:val="007A269B"/>
  </w:style>
  <w:style w:type="table" w:styleId="a4">
    <w:name w:val="Table Grid"/>
    <w:basedOn w:val="a1"/>
    <w:uiPriority w:val="59"/>
    <w:rsid w:val="007A26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E449FD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semiHidden/>
    <w:rsid w:val="00217E63"/>
    <w:pPr>
      <w:widowControl w:val="0"/>
      <w:suppressAutoHyphens/>
      <w:spacing w:line="240" w:lineRule="auto"/>
      <w:ind w:firstLine="0"/>
      <w:jc w:val="left"/>
    </w:pPr>
    <w:rPr>
      <w:rFonts w:ascii="Times New Roman" w:hAnsi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217E6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basedOn w:val="a1"/>
    <w:next w:val="a4"/>
    <w:uiPriority w:val="59"/>
    <w:rsid w:val="00B55D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B55D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F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000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4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5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3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8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8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3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6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0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9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8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38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7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9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4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8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5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4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E4DB3-7A9A-4079-B4E7-67E542BA2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17</Pages>
  <Words>3574</Words>
  <Characters>20375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DDGroup</Company>
  <LinksUpToDate>false</LinksUpToDate>
  <CharactersWithSpaces>23902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Документы</dc:creator>
  <cp:keywords/>
  <dc:description/>
  <cp:lastModifiedBy>user1</cp:lastModifiedBy>
  <cp:revision>20</cp:revision>
  <cp:lastPrinted>2020-09-08T07:18:00Z</cp:lastPrinted>
  <dcterms:created xsi:type="dcterms:W3CDTF">2019-10-10T13:57:00Z</dcterms:created>
  <dcterms:modified xsi:type="dcterms:W3CDTF">2020-09-08T07:19:00Z</dcterms:modified>
</cp:coreProperties>
</file>